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7A407" w14:textId="77777777" w:rsidR="00F30693" w:rsidRPr="001D4946" w:rsidRDefault="00F30693" w:rsidP="00A678D1">
      <w:pPr>
        <w:widowControl w:val="0"/>
        <w:suppressAutoHyphens/>
        <w:autoSpaceDE w:val="0"/>
        <w:spacing w:after="0" w:line="240" w:lineRule="auto"/>
        <w:ind w:left="246" w:right="-3"/>
        <w:jc w:val="right"/>
        <w:rPr>
          <w:lang w:eastAsia="zh-CN"/>
        </w:rPr>
      </w:pPr>
      <w:r w:rsidRPr="001D4946">
        <w:rPr>
          <w:rFonts w:ascii="Verdana" w:hAnsi="Verdana" w:cs="Verdana"/>
          <w:sz w:val="20"/>
          <w:szCs w:val="20"/>
          <w:lang w:eastAsia="zh-CN"/>
        </w:rPr>
        <w:t xml:space="preserve">Załącznik nr </w:t>
      </w:r>
      <w:r w:rsidR="003E7098">
        <w:rPr>
          <w:rFonts w:ascii="Verdana" w:hAnsi="Verdana" w:cs="Verdana"/>
          <w:sz w:val="20"/>
          <w:szCs w:val="20"/>
          <w:lang w:eastAsia="zh-CN"/>
        </w:rPr>
        <w:t>6</w:t>
      </w:r>
      <w:r w:rsidRPr="001D4946">
        <w:rPr>
          <w:rFonts w:ascii="Verdana" w:eastAsia="Calibri" w:hAnsi="Verdana" w:cs="Verdana"/>
          <w:bCs/>
          <w:sz w:val="20"/>
          <w:szCs w:val="20"/>
          <w:lang w:eastAsia="en-US"/>
        </w:rPr>
        <w:t xml:space="preserve"> </w:t>
      </w:r>
      <w:r w:rsidRPr="001D4946">
        <w:rPr>
          <w:rFonts w:ascii="Verdana" w:hAnsi="Verdana" w:cs="Verdana"/>
          <w:sz w:val="20"/>
          <w:szCs w:val="20"/>
          <w:lang w:eastAsia="zh-CN"/>
        </w:rPr>
        <w:t>do SWZ</w:t>
      </w:r>
      <w:r w:rsidRPr="001D4946">
        <w:rPr>
          <w:rFonts w:ascii="Verdana" w:hAnsi="Verdana" w:cs="Verdana"/>
          <w:color w:val="FF0000"/>
          <w:u w:val="single"/>
          <w:lang w:eastAsia="ar-SA"/>
        </w:rPr>
        <w:t>(</w:t>
      </w:r>
      <w:r w:rsidRPr="00A83ECF">
        <w:rPr>
          <w:rFonts w:ascii="Verdana" w:hAnsi="Verdana" w:cs="Verdana"/>
          <w:b/>
          <w:color w:val="FF0000"/>
          <w:u w:val="single"/>
          <w:lang w:eastAsia="ar-SA"/>
        </w:rPr>
        <w:t>składany na wezwanie</w:t>
      </w:r>
      <w:r w:rsidRPr="001D4946">
        <w:rPr>
          <w:rFonts w:ascii="Verdana" w:hAnsi="Verdana" w:cs="Verdana"/>
          <w:color w:val="FF0000"/>
          <w:u w:val="single"/>
          <w:lang w:eastAsia="ar-SA"/>
        </w:rPr>
        <w:t>)</w:t>
      </w:r>
    </w:p>
    <w:p w14:paraId="548C974E" w14:textId="77777777" w:rsidR="00F30693" w:rsidRPr="001D4946" w:rsidRDefault="00F30693" w:rsidP="0093239F">
      <w:pPr>
        <w:tabs>
          <w:tab w:val="left" w:pos="1978"/>
          <w:tab w:val="left" w:pos="3828"/>
          <w:tab w:val="center" w:pos="4677"/>
        </w:tabs>
        <w:suppressAutoHyphens/>
        <w:spacing w:before="120" w:after="120"/>
        <w:ind w:right="-6"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1D4946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3095615B" w14:textId="77777777" w:rsidR="00F30693" w:rsidRPr="001D4946" w:rsidRDefault="00F30693" w:rsidP="00F30693">
      <w:pPr>
        <w:suppressAutoHyphens/>
        <w:spacing w:after="0" w:line="240" w:lineRule="auto"/>
        <w:ind w:left="246"/>
        <w:rPr>
          <w:lang w:eastAsia="zh-CN"/>
        </w:rPr>
      </w:pPr>
      <w:r w:rsidRPr="001D4946">
        <w:rPr>
          <w:lang w:eastAsia="zh-CN"/>
        </w:rPr>
        <w:t>WYKONAWCA/Y: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62"/>
        <w:gridCol w:w="4110"/>
      </w:tblGrid>
      <w:tr w:rsidR="00F30693" w:rsidRPr="001D4946" w14:paraId="081BDB5D" w14:textId="77777777" w:rsidTr="00B26D00">
        <w:trPr>
          <w:trHeight w:val="228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4A79D" w14:textId="77777777" w:rsidR="00F30693" w:rsidRPr="001D4946" w:rsidRDefault="00F30693" w:rsidP="005D286C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C5F1DC9" w14:textId="77777777" w:rsidR="00F30693" w:rsidRPr="001D4946" w:rsidRDefault="00F30693" w:rsidP="005D286C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1D4946">
              <w:rPr>
                <w:rFonts w:ascii="Verdana" w:eastAsia="Calibri" w:hAnsi="Verdana" w:cs="Verdana"/>
                <w:b/>
                <w:bCs/>
                <w:lang w:val="ru-RU" w:eastAsia="en-US"/>
              </w:rPr>
              <w:t>WYKAZ</w:t>
            </w:r>
            <w:r w:rsidRPr="001D4946">
              <w:rPr>
                <w:rFonts w:ascii="Verdana" w:eastAsia="Calibri" w:hAnsi="Verdana" w:cs="Verdana"/>
                <w:b/>
                <w:bCs/>
                <w:lang w:eastAsia="en-US"/>
              </w:rPr>
              <w:t xml:space="preserve"> OSÓB</w:t>
            </w:r>
          </w:p>
          <w:p w14:paraId="58066349" w14:textId="77777777" w:rsidR="00F30693" w:rsidRPr="001D4946" w:rsidRDefault="00F30693" w:rsidP="005D286C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1D4946">
              <w:rPr>
                <w:rFonts w:ascii="Verdana" w:eastAsia="Calibri" w:hAnsi="Verdana" w:cs="Verdana"/>
                <w:b/>
                <w:bCs/>
                <w:lang w:eastAsia="en-US"/>
              </w:rPr>
              <w:t>które zostaną skierowane do realizacji zamówienia</w:t>
            </w:r>
          </w:p>
        </w:tc>
      </w:tr>
    </w:tbl>
    <w:p w14:paraId="2FBB2B38" w14:textId="77777777" w:rsidR="00F30693" w:rsidRPr="001D4946" w:rsidRDefault="00F30693" w:rsidP="00F30693">
      <w:pPr>
        <w:suppressAutoHyphens/>
        <w:spacing w:after="0" w:line="240" w:lineRule="auto"/>
        <w:ind w:left="246"/>
        <w:rPr>
          <w:lang w:eastAsia="zh-CN"/>
        </w:rPr>
      </w:pPr>
      <w:r w:rsidRPr="001D4946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1D4946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3A75D22B" w14:textId="77777777" w:rsidR="00F30693" w:rsidRPr="001D4946" w:rsidRDefault="00F30693" w:rsidP="00F30693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0FBFEEE0" w14:textId="77777777" w:rsidR="0093239F" w:rsidRDefault="0093239F" w:rsidP="00FC6715">
      <w:pPr>
        <w:tabs>
          <w:tab w:val="left" w:pos="5890"/>
        </w:tabs>
        <w:suppressAutoHyphens/>
        <w:spacing w:after="0" w:line="240" w:lineRule="auto"/>
        <w:ind w:left="5529"/>
        <w:rPr>
          <w:rFonts w:ascii="Verdana" w:hAnsi="Verdana" w:cs="Verdana"/>
          <w:b/>
          <w:sz w:val="20"/>
          <w:szCs w:val="20"/>
          <w:lang w:eastAsia="ar-SA"/>
        </w:rPr>
      </w:pPr>
      <w:r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5F4D1BD9" w14:textId="33885209" w:rsidR="00F30693" w:rsidRPr="001D4946" w:rsidRDefault="00F30693" w:rsidP="00FC6715">
      <w:pPr>
        <w:tabs>
          <w:tab w:val="left" w:pos="5890"/>
        </w:tabs>
        <w:suppressAutoHyphens/>
        <w:spacing w:after="0" w:line="240" w:lineRule="auto"/>
        <w:ind w:left="5529"/>
        <w:rPr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2C3237B7" w14:textId="77777777" w:rsidR="00F30693" w:rsidRPr="001D4946" w:rsidRDefault="00F30693" w:rsidP="00FC6715">
      <w:pPr>
        <w:tabs>
          <w:tab w:val="left" w:pos="5890"/>
        </w:tabs>
        <w:suppressAutoHyphens/>
        <w:spacing w:after="0" w:line="240" w:lineRule="auto"/>
        <w:ind w:left="5529"/>
        <w:rPr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1D901FD4" w14:textId="77777777" w:rsidR="00F30693" w:rsidRPr="001D4946" w:rsidRDefault="00F30693" w:rsidP="00FC6715">
      <w:pPr>
        <w:tabs>
          <w:tab w:val="left" w:pos="5890"/>
        </w:tabs>
        <w:suppressAutoHyphens/>
        <w:spacing w:after="0" w:line="240" w:lineRule="auto"/>
        <w:ind w:left="5529"/>
        <w:rPr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3D21D245" w14:textId="77777777" w:rsidR="00F30693" w:rsidRPr="001D4946" w:rsidRDefault="00F30693" w:rsidP="00F30693">
      <w:pPr>
        <w:suppressAutoHyphens/>
        <w:spacing w:after="0" w:line="240" w:lineRule="auto"/>
        <w:ind w:left="5103"/>
        <w:rPr>
          <w:rFonts w:ascii="Verdana" w:eastAsia="Calibri" w:hAnsi="Verdana" w:cs="Verdana"/>
          <w:b/>
          <w:i/>
          <w:sz w:val="20"/>
          <w:szCs w:val="20"/>
          <w:lang w:eastAsia="en-US"/>
        </w:rPr>
      </w:pPr>
    </w:p>
    <w:p w14:paraId="558C7B21" w14:textId="55C98BFB" w:rsidR="00F30693" w:rsidRPr="001D4946" w:rsidRDefault="00F30693" w:rsidP="00A678D1">
      <w:pPr>
        <w:suppressAutoHyphens/>
        <w:spacing w:after="0" w:line="240" w:lineRule="auto"/>
        <w:ind w:right="-3"/>
        <w:jc w:val="both"/>
        <w:rPr>
          <w:lang w:eastAsia="zh-CN"/>
        </w:rPr>
      </w:pPr>
      <w:r w:rsidRPr="001D4946">
        <w:rPr>
          <w:rFonts w:ascii="Verdana" w:eastAsia="Calibri" w:hAnsi="Verdana" w:cs="Verdana"/>
          <w:sz w:val="20"/>
          <w:szCs w:val="20"/>
          <w:lang w:eastAsia="ar-SA"/>
        </w:rPr>
        <w:t xml:space="preserve">W związku ze złożeniem oferty w postępowaniu o udzielenie zamówienia publicznego prowadzonym w trybie podstawowym na wykonanie zadania </w:t>
      </w:r>
      <w:r w:rsidRPr="008E208D">
        <w:rPr>
          <w:rFonts w:ascii="Verdana" w:eastAsia="Calibri" w:hAnsi="Verdana" w:cs="Verdana"/>
          <w:sz w:val="20"/>
          <w:szCs w:val="20"/>
          <w:lang w:eastAsia="ar-SA"/>
        </w:rPr>
        <w:t xml:space="preserve">pn.: </w:t>
      </w:r>
      <w:r w:rsidR="003E7098" w:rsidRPr="008E208D">
        <w:rPr>
          <w:rFonts w:ascii="Verdana" w:hAnsi="Verdana" w:cs="Arial"/>
          <w:b/>
          <w:bCs/>
          <w:sz w:val="20"/>
          <w:szCs w:val="20"/>
        </w:rPr>
        <w:t>„</w:t>
      </w:r>
      <w:r w:rsidR="003334BA" w:rsidRPr="00CE6F72">
        <w:rPr>
          <w:rFonts w:ascii="Verdana" w:hAnsi="Verdana" w:cs="Arial"/>
          <w:b/>
          <w:bCs/>
          <w:sz w:val="20"/>
          <w:szCs w:val="20"/>
        </w:rPr>
        <w:t>Budowa przedszkola z oddziałem żłobkowym przy ul.</w:t>
      </w:r>
      <w:r w:rsidR="003334BA">
        <w:rPr>
          <w:rFonts w:ascii="Verdana" w:hAnsi="Verdana" w:cs="Arial"/>
          <w:b/>
          <w:bCs/>
          <w:sz w:val="20"/>
          <w:szCs w:val="20"/>
        </w:rPr>
        <w:t> </w:t>
      </w:r>
      <w:r w:rsidR="003334BA" w:rsidRPr="00CE6F72">
        <w:rPr>
          <w:rFonts w:ascii="Verdana" w:hAnsi="Verdana" w:cs="Arial"/>
          <w:b/>
          <w:bCs/>
          <w:sz w:val="20"/>
          <w:szCs w:val="20"/>
        </w:rPr>
        <w:t>Młodzieżowej</w:t>
      </w:r>
      <w:r w:rsidR="003334BA" w:rsidRPr="008E208D">
        <w:rPr>
          <w:rFonts w:ascii="Verdana" w:hAnsi="Verdana" w:cs="Arial"/>
          <w:b/>
          <w:bCs/>
          <w:sz w:val="20"/>
          <w:szCs w:val="20"/>
        </w:rPr>
        <w:t>”</w:t>
      </w:r>
      <w:r w:rsidR="003334BA" w:rsidRPr="00D213DD">
        <w:rPr>
          <w:rFonts w:ascii="Verdana" w:hAnsi="Verdana" w:cs="Arial"/>
          <w:bCs/>
          <w:sz w:val="20"/>
          <w:szCs w:val="20"/>
        </w:rPr>
        <w:t xml:space="preserve">, </w:t>
      </w:r>
      <w:r w:rsidR="003334BA" w:rsidRPr="008E208D">
        <w:rPr>
          <w:rFonts w:ascii="Verdana" w:hAnsi="Verdana" w:cs="Arial"/>
          <w:bCs/>
          <w:sz w:val="20"/>
          <w:szCs w:val="20"/>
        </w:rPr>
        <w:t xml:space="preserve">oznaczenie sprawy: </w:t>
      </w:r>
      <w:r w:rsidR="003334BA" w:rsidRPr="008E208D">
        <w:rPr>
          <w:rFonts w:ascii="Verdana" w:hAnsi="Verdana" w:cs="Arial"/>
          <w:b/>
          <w:bCs/>
          <w:sz w:val="20"/>
          <w:szCs w:val="20"/>
        </w:rPr>
        <w:t>WPI.271.1.</w:t>
      </w:r>
      <w:r w:rsidR="003334BA" w:rsidRPr="0085426F">
        <w:rPr>
          <w:rFonts w:ascii="Verdana" w:hAnsi="Verdana" w:cs="Arial"/>
          <w:b/>
          <w:bCs/>
          <w:sz w:val="20"/>
          <w:szCs w:val="20"/>
        </w:rPr>
        <w:t>3</w:t>
      </w:r>
      <w:r w:rsidR="0085426F">
        <w:rPr>
          <w:rFonts w:ascii="Verdana" w:hAnsi="Verdana" w:cs="Arial"/>
          <w:b/>
          <w:bCs/>
          <w:sz w:val="20"/>
          <w:szCs w:val="20"/>
        </w:rPr>
        <w:t>8</w:t>
      </w:r>
      <w:r w:rsidR="003334BA" w:rsidRPr="008E208D">
        <w:rPr>
          <w:rFonts w:ascii="Verdana" w:hAnsi="Verdana" w:cs="Arial"/>
          <w:b/>
          <w:bCs/>
          <w:sz w:val="20"/>
          <w:szCs w:val="20"/>
        </w:rPr>
        <w:t>.202</w:t>
      </w:r>
      <w:r w:rsidR="003334BA">
        <w:rPr>
          <w:rFonts w:ascii="Verdana" w:hAnsi="Verdana" w:cs="Arial"/>
          <w:b/>
          <w:bCs/>
          <w:sz w:val="20"/>
          <w:szCs w:val="20"/>
        </w:rPr>
        <w:t>5</w:t>
      </w:r>
      <w:r w:rsidRPr="008E208D">
        <w:rPr>
          <w:rFonts w:ascii="Verdana" w:eastAsia="Calibri" w:hAnsi="Verdana" w:cs="Verdana"/>
          <w:bCs/>
          <w:sz w:val="20"/>
          <w:szCs w:val="20"/>
          <w:lang w:eastAsia="en-US"/>
        </w:rPr>
        <w:t>,</w:t>
      </w:r>
      <w:r w:rsidRPr="008E208D">
        <w:rPr>
          <w:rFonts w:ascii="Verdana" w:eastAsia="Calibri" w:hAnsi="Verdana" w:cs="Verdana"/>
          <w:bCs/>
          <w:iCs/>
          <w:sz w:val="20"/>
          <w:szCs w:val="20"/>
          <w:lang w:eastAsia="ar-SA"/>
        </w:rPr>
        <w:t xml:space="preserve"> </w:t>
      </w:r>
      <w:r w:rsidRPr="008E208D">
        <w:rPr>
          <w:rFonts w:ascii="Verdana" w:eastAsia="Calibri" w:hAnsi="Verdana" w:cs="Verdana"/>
          <w:sz w:val="20"/>
          <w:szCs w:val="20"/>
          <w:lang w:eastAsia="en-US"/>
        </w:rPr>
        <w:t>oświadczam/oświadczamy,</w:t>
      </w:r>
      <w:r w:rsidRPr="001D4946">
        <w:rPr>
          <w:rFonts w:ascii="Verdana" w:eastAsia="Calibri" w:hAnsi="Verdana" w:cs="Verdana"/>
          <w:sz w:val="20"/>
          <w:szCs w:val="20"/>
          <w:lang w:eastAsia="en-US"/>
        </w:rPr>
        <w:t xml:space="preserve"> że do realizacji zamówienia zostaną skierowane m. in. następujące osoby:</w:t>
      </w:r>
    </w:p>
    <w:p w14:paraId="095C8792" w14:textId="77777777" w:rsidR="00F30693" w:rsidRPr="001D4946" w:rsidRDefault="00F30693" w:rsidP="00A678D1">
      <w:pPr>
        <w:suppressAutoHyphens/>
        <w:spacing w:after="0" w:line="240" w:lineRule="auto"/>
        <w:ind w:left="246" w:right="-3"/>
        <w:jc w:val="both"/>
        <w:rPr>
          <w:rFonts w:ascii="Verdana" w:eastAsia="Calibri" w:hAnsi="Verdana" w:cs="Verdana"/>
          <w:sz w:val="20"/>
          <w:szCs w:val="20"/>
          <w:lang w:eastAsia="en-US"/>
        </w:rPr>
      </w:pPr>
    </w:p>
    <w:tbl>
      <w:tblPr>
        <w:tblW w:w="90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549"/>
        <w:gridCol w:w="1559"/>
        <w:gridCol w:w="2268"/>
        <w:gridCol w:w="2268"/>
      </w:tblGrid>
      <w:tr w:rsidR="00644E1E" w:rsidRPr="008D1301" w14:paraId="204B4C3D" w14:textId="77777777" w:rsidTr="00D65C24">
        <w:trPr>
          <w:trHeight w:val="595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7F30C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3D261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A7D80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2"/>
                <w:szCs w:val="12"/>
                <w:lang w:eastAsia="en-US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FD5C10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18D01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Podstawa dysponowania osobami (informacja ewentualnie w załączeniu)</w:t>
            </w:r>
          </w:p>
        </w:tc>
      </w:tr>
      <w:tr w:rsidR="00644E1E" w:rsidRPr="008D1301" w14:paraId="3840858E" w14:textId="77777777" w:rsidTr="00D65C24">
        <w:trPr>
          <w:trHeight w:val="595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B870B8" w14:textId="77777777" w:rsidR="00644E1E" w:rsidRPr="00095B5E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</w:pPr>
            <w:r w:rsidRPr="00095B5E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C8EAEE" w14:textId="77777777" w:rsidR="00644E1E" w:rsidRPr="00095B5E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</w:pPr>
            <w:r w:rsidRPr="00095B5E">
              <w:rPr>
                <w:rFonts w:ascii="Verdana" w:hAnsi="Verdana"/>
                <w:sz w:val="16"/>
                <w:szCs w:val="16"/>
              </w:rPr>
              <w:t>………………………….…………………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E98D1F" w14:textId="3740DFF0" w:rsidR="00644E1E" w:rsidRPr="00095B5E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Verdana"/>
                <w:bCs/>
                <w:sz w:val="16"/>
                <w:szCs w:val="16"/>
                <w:lang w:eastAsia="en-US"/>
              </w:rPr>
              <w:t>projekt</w:t>
            </w:r>
            <w:r>
              <w:rPr>
                <w:rFonts w:ascii="Verdana" w:eastAsia="Calibri" w:hAnsi="Verdana" w:cs="Verdana"/>
                <w:bCs/>
                <w:sz w:val="16"/>
                <w:szCs w:val="16"/>
                <w:lang w:eastAsia="en-US"/>
              </w:rPr>
              <w:t>ant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79DDF" w14:textId="77777777" w:rsidR="00644E1E" w:rsidRPr="00095B5E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7C61" w14:textId="77777777" w:rsidR="00644E1E" w:rsidRPr="00095B5E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</w:pPr>
            <w:r w:rsidRPr="00095B5E">
              <w:rPr>
                <w:rFonts w:ascii="Verdana" w:hAnsi="Verdana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644E1E" w:rsidRPr="008D1301" w14:paraId="0E54F5DE" w14:textId="77777777" w:rsidTr="00D65C24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07D38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2</w:t>
            </w: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E07EA6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………………………….…………………</w:t>
            </w:r>
          </w:p>
          <w:p w14:paraId="0F676DB7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………………………….…………………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8BCEE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A4B9D3" w14:textId="77777777" w:rsidR="00644E1E" w:rsidRPr="008D1301" w:rsidRDefault="00644E1E" w:rsidP="00D65C2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14:paraId="2E799272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14:paraId="08F3DB23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7847" w14:textId="77777777" w:rsidR="00644E1E" w:rsidRPr="008D1301" w:rsidRDefault="00644E1E" w:rsidP="00D65C24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8D1301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23A0D4C6" w14:textId="77777777" w:rsidR="002C2EF5" w:rsidRPr="001D4946" w:rsidRDefault="002C2EF5" w:rsidP="00F30693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bCs/>
          <w:sz w:val="20"/>
          <w:szCs w:val="20"/>
          <w:lang w:eastAsia="en-US"/>
        </w:rPr>
      </w:pPr>
    </w:p>
    <w:p w14:paraId="6C0F8618" w14:textId="77777777" w:rsidR="00F30693" w:rsidRPr="001D4946" w:rsidRDefault="00F30693" w:rsidP="00B26D00">
      <w:pPr>
        <w:suppressAutoHyphens/>
        <w:spacing w:after="0" w:line="240" w:lineRule="auto"/>
        <w:ind w:left="246" w:right="-3"/>
        <w:jc w:val="both"/>
        <w:rPr>
          <w:rFonts w:ascii="Verdana" w:eastAsia="Calibri" w:hAnsi="Verdana" w:cs="Verdana"/>
          <w:bCs/>
          <w:sz w:val="20"/>
          <w:szCs w:val="20"/>
          <w:lang w:eastAsia="en-US"/>
        </w:rPr>
      </w:pPr>
      <w:r w:rsidRPr="001D4946">
        <w:rPr>
          <w:rFonts w:ascii="Verdana" w:eastAsia="Calibri" w:hAnsi="Verdana" w:cs="Verdana"/>
          <w:bCs/>
          <w:sz w:val="20"/>
          <w:szCs w:val="20"/>
          <w:lang w:eastAsia="en-US"/>
        </w:rPr>
        <w:t>Oświadczam, że osoby, które będą uczestniczyć w wykonywaniu zamówienia, posiadają wymagane uprawnienia, o ile przepisy prawa nakładają obowiązek posiadania takich uprawnień.</w:t>
      </w:r>
    </w:p>
    <w:p w14:paraId="7BAFDE3A" w14:textId="77777777" w:rsidR="00E30C80" w:rsidRDefault="00E30C80" w:rsidP="00E30C80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 w:cs="Verdana"/>
          <w:sz w:val="20"/>
          <w:szCs w:val="20"/>
          <w:lang w:eastAsia="zh-CN"/>
        </w:rPr>
      </w:pPr>
    </w:p>
    <w:sectPr w:rsidR="00E30C80" w:rsidSect="00863FAF">
      <w:headerReference w:type="default" r:id="rId8"/>
      <w:footerReference w:type="default" r:id="rId9"/>
      <w:footerReference w:type="first" r:id="rId10"/>
      <w:pgSz w:w="11905" w:h="16837" w:code="9"/>
      <w:pgMar w:top="1183" w:right="1418" w:bottom="709" w:left="1418" w:header="426" w:footer="4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AF078" w14:textId="77777777" w:rsidR="008B2CEA" w:rsidRDefault="008B2CEA" w:rsidP="00B917FA">
      <w:pPr>
        <w:spacing w:after="0" w:line="240" w:lineRule="auto"/>
      </w:pPr>
      <w:r>
        <w:separator/>
      </w:r>
    </w:p>
  </w:endnote>
  <w:endnote w:type="continuationSeparator" w:id="0">
    <w:p w14:paraId="702E883E" w14:textId="77777777" w:rsidR="008B2CEA" w:rsidRDefault="008B2CEA" w:rsidP="00B9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653132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8A39A" w14:textId="77777777" w:rsidR="008B180A" w:rsidRPr="00D51757" w:rsidRDefault="008B180A" w:rsidP="008B180A">
        <w:pPr>
          <w:pStyle w:val="Stopka"/>
          <w:jc w:val="both"/>
        </w:pPr>
        <w:r>
          <w:rPr>
            <w:noProof/>
          </w:rPr>
          <w:t xml:space="preserve">                  </w:t>
        </w:r>
        <w:r w:rsidRPr="00AB2665">
          <w:rPr>
            <w:noProof/>
          </w:rPr>
          <w:drawing>
            <wp:inline distT="0" distB="0" distL="0" distR="0" wp14:anchorId="2F3EF415" wp14:editId="1D269AB4">
              <wp:extent cx="1323975" cy="571500"/>
              <wp:effectExtent l="0" t="0" r="0" b="0"/>
              <wp:docPr id="1476053844" name="Obraz 4" descr="Obraz zawierający Czcionka, Grafika, projekt graficzny, design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 descr="Obraz zawierający Czcionka, Grafika, projekt graficzny, design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239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                        </w:t>
        </w:r>
        <w:r w:rsidRPr="00AB2665">
          <w:rPr>
            <w:noProof/>
          </w:rPr>
          <w:drawing>
            <wp:inline distT="0" distB="0" distL="0" distR="0" wp14:anchorId="6D09B365" wp14:editId="283418E3">
              <wp:extent cx="1733550" cy="533400"/>
              <wp:effectExtent l="0" t="0" r="0" b="0"/>
              <wp:docPr id="819020855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335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</w:t>
        </w:r>
      </w:p>
      <w:p w14:paraId="47E904EE" w14:textId="25C91BDF" w:rsidR="004613D9" w:rsidRPr="00774241" w:rsidRDefault="004613D9" w:rsidP="00774241">
        <w:pPr>
          <w:pStyle w:val="Stopka"/>
          <w:jc w:val="right"/>
          <w:rPr>
            <w:rFonts w:ascii="Verdana" w:hAnsi="Verdana"/>
            <w:sz w:val="18"/>
            <w:szCs w:val="18"/>
          </w:rPr>
        </w:pPr>
        <w:r w:rsidRPr="00774241">
          <w:rPr>
            <w:rFonts w:ascii="Verdana" w:hAnsi="Verdana"/>
            <w:sz w:val="18"/>
            <w:szCs w:val="18"/>
          </w:rPr>
          <w:fldChar w:fldCharType="begin"/>
        </w:r>
        <w:r w:rsidRPr="00774241">
          <w:rPr>
            <w:rFonts w:ascii="Verdana" w:hAnsi="Verdana"/>
            <w:sz w:val="18"/>
            <w:szCs w:val="18"/>
          </w:rPr>
          <w:instrText>PAGE   \* MERGEFORMAT</w:instrText>
        </w:r>
        <w:r w:rsidRPr="00774241">
          <w:rPr>
            <w:rFonts w:ascii="Verdana" w:hAnsi="Verdana"/>
            <w:sz w:val="18"/>
            <w:szCs w:val="18"/>
          </w:rPr>
          <w:fldChar w:fldCharType="separate"/>
        </w:r>
        <w:r w:rsidR="00CE7339">
          <w:rPr>
            <w:rFonts w:ascii="Verdana" w:hAnsi="Verdana"/>
            <w:noProof/>
            <w:sz w:val="18"/>
            <w:szCs w:val="18"/>
          </w:rPr>
          <w:t>18</w:t>
        </w:r>
        <w:r w:rsidRPr="00774241">
          <w:rPr>
            <w:rFonts w:ascii="Verdana" w:hAnsi="Verdana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B3E2D" w14:textId="77777777" w:rsidR="00A16340" w:rsidRPr="00D51757" w:rsidRDefault="00A16340" w:rsidP="00A16340">
    <w:pPr>
      <w:pStyle w:val="Stopka"/>
      <w:jc w:val="both"/>
    </w:pPr>
    <w:r>
      <w:rPr>
        <w:noProof/>
      </w:rPr>
      <w:t xml:space="preserve">                  </w:t>
    </w:r>
    <w:r w:rsidRPr="00AB2665">
      <w:rPr>
        <w:noProof/>
      </w:rPr>
      <w:drawing>
        <wp:inline distT="0" distB="0" distL="0" distR="0" wp14:anchorId="393D47B3" wp14:editId="7EF46189">
          <wp:extent cx="1323975" cy="571500"/>
          <wp:effectExtent l="0" t="0" r="0" b="0"/>
          <wp:docPr id="1163046250" name="Obraz 4" descr="Obraz zawierający Czcionka, Grafika, projekt graficzn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</w:t>
    </w:r>
    <w:r w:rsidRPr="00AB2665">
      <w:rPr>
        <w:noProof/>
      </w:rPr>
      <w:drawing>
        <wp:inline distT="0" distB="0" distL="0" distR="0" wp14:anchorId="004EB7DD" wp14:editId="66F04CC2">
          <wp:extent cx="1733550" cy="533400"/>
          <wp:effectExtent l="0" t="0" r="0" b="0"/>
          <wp:docPr id="55036964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</w:t>
    </w:r>
  </w:p>
  <w:p w14:paraId="26B1B0BF" w14:textId="4F293F39" w:rsidR="004613D9" w:rsidRPr="001E4CD2" w:rsidRDefault="004613D9" w:rsidP="00774241">
    <w:pPr>
      <w:tabs>
        <w:tab w:val="center" w:pos="2848"/>
      </w:tabs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7F8C6" w14:textId="77777777" w:rsidR="008B2CEA" w:rsidRDefault="008B2CEA" w:rsidP="00B917FA">
      <w:pPr>
        <w:spacing w:after="0" w:line="240" w:lineRule="auto"/>
      </w:pPr>
      <w:r>
        <w:separator/>
      </w:r>
    </w:p>
  </w:footnote>
  <w:footnote w:type="continuationSeparator" w:id="0">
    <w:p w14:paraId="6343826F" w14:textId="77777777" w:rsidR="008B2CEA" w:rsidRDefault="008B2CEA" w:rsidP="00B9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C73B" w14:textId="07E88232" w:rsidR="004613D9" w:rsidRPr="00AB0A2E" w:rsidRDefault="004613D9" w:rsidP="00774241">
    <w:pPr>
      <w:spacing w:after="0" w:line="240" w:lineRule="auto"/>
      <w:jc w:val="center"/>
      <w:rPr>
        <w:rFonts w:ascii="Verdana" w:hAnsi="Verdana"/>
        <w:b/>
        <w:sz w:val="16"/>
        <w:szCs w:val="16"/>
      </w:rPr>
    </w:pPr>
    <w:r w:rsidRPr="00AB0A2E">
      <w:rPr>
        <w:rFonts w:ascii="Verdana" w:hAnsi="Verdana"/>
        <w:b/>
        <w:sz w:val="16"/>
        <w:szCs w:val="16"/>
      </w:rPr>
      <w:t>Sp</w:t>
    </w:r>
    <w:r>
      <w:rPr>
        <w:rFonts w:ascii="Verdana" w:hAnsi="Verdana"/>
        <w:b/>
        <w:sz w:val="16"/>
        <w:szCs w:val="16"/>
      </w:rPr>
      <w:t>ecyfikacja Warunków Zamówienia:</w:t>
    </w:r>
  </w:p>
  <w:p w14:paraId="6BB6173F" w14:textId="4A8E971C" w:rsidR="004613D9" w:rsidRDefault="00CD3ED8" w:rsidP="00774241">
    <w:pPr>
      <w:pBdr>
        <w:bottom w:val="single" w:sz="6" w:space="0" w:color="auto"/>
      </w:pBdr>
      <w:suppressAutoHyphens/>
      <w:spacing w:after="120" w:line="240" w:lineRule="auto"/>
      <w:jc w:val="center"/>
      <w:rPr>
        <w:rFonts w:ascii="Verdana" w:hAnsi="Verdana" w:cs="Arial"/>
        <w:bCs/>
        <w:i/>
        <w:sz w:val="24"/>
        <w:szCs w:val="24"/>
        <w:vertAlign w:val="subscript"/>
      </w:rPr>
    </w:pPr>
    <w:bookmarkStart w:id="0" w:name="_Hlk210224838"/>
    <w:r w:rsidRPr="00CD3ED8">
      <w:rPr>
        <w:rFonts w:ascii="Verdana" w:hAnsi="Verdana" w:cs="Arial"/>
        <w:bCs/>
        <w:i/>
        <w:sz w:val="24"/>
        <w:szCs w:val="24"/>
        <w:vertAlign w:val="subscript"/>
      </w:rPr>
      <w:t>Budowa przedszkola z oddziałem żłobkowym przy ul. Młodzieżowej</w:t>
    </w:r>
    <w:bookmarkEnd w:id="0"/>
  </w:p>
  <w:p w14:paraId="43A6AC9F" w14:textId="5DA647E7" w:rsidR="004613D9" w:rsidRPr="00A900F2" w:rsidRDefault="004613D9" w:rsidP="00774241">
    <w:pPr>
      <w:pBdr>
        <w:bottom w:val="single" w:sz="6" w:space="0" w:color="auto"/>
      </w:pBdr>
      <w:suppressAutoHyphens/>
      <w:spacing w:after="0" w:line="240" w:lineRule="auto"/>
      <w:jc w:val="center"/>
      <w:rPr>
        <w:rFonts w:ascii="Verdana" w:hAnsi="Verdana"/>
        <w:bCs/>
        <w:iCs/>
        <w:sz w:val="24"/>
        <w:szCs w:val="24"/>
        <w:vertAlign w:val="subscript"/>
      </w:rPr>
    </w:pPr>
    <w:r w:rsidRPr="00AB0A2E">
      <w:rPr>
        <w:rFonts w:ascii="Verdana" w:hAnsi="Verdana"/>
        <w:bCs/>
        <w:iCs/>
        <w:sz w:val="16"/>
        <w:szCs w:val="16"/>
      </w:rPr>
      <w:t>oznaczenie sprawy:</w:t>
    </w:r>
    <w:r w:rsidRPr="00AB0A2E">
      <w:rPr>
        <w:rFonts w:ascii="Verdana" w:hAnsi="Verdana"/>
        <w:b/>
        <w:bCs/>
        <w:iCs/>
        <w:sz w:val="16"/>
        <w:szCs w:val="16"/>
      </w:rPr>
      <w:t xml:space="preserve"> WPI.271.1.</w:t>
    </w:r>
    <w:r w:rsidR="00CD3ED8" w:rsidRPr="00A917FB">
      <w:rPr>
        <w:rFonts w:ascii="Verdana" w:hAnsi="Verdana"/>
        <w:b/>
        <w:bCs/>
        <w:iCs/>
        <w:sz w:val="16"/>
        <w:szCs w:val="16"/>
      </w:rPr>
      <w:t>3</w:t>
    </w:r>
    <w:r w:rsidR="00A917FB">
      <w:rPr>
        <w:rFonts w:ascii="Verdana" w:hAnsi="Verdana"/>
        <w:b/>
        <w:bCs/>
        <w:iCs/>
        <w:sz w:val="16"/>
        <w:szCs w:val="16"/>
      </w:rPr>
      <w:t>8</w:t>
    </w:r>
    <w:r w:rsidRPr="00AB0A2E">
      <w:rPr>
        <w:rFonts w:ascii="Verdana" w:hAnsi="Verdana"/>
        <w:b/>
        <w:bCs/>
        <w:iCs/>
        <w:sz w:val="16"/>
        <w:szCs w:val="16"/>
      </w:rPr>
      <w:t>.202</w:t>
    </w:r>
    <w:r w:rsidR="004E0482">
      <w:rPr>
        <w:rFonts w:ascii="Verdana" w:hAnsi="Verdana"/>
        <w:b/>
        <w:bCs/>
        <w:iCs/>
        <w:sz w:val="16"/>
        <w:szCs w:val="16"/>
      </w:rPr>
      <w:t>5</w:t>
    </w:r>
  </w:p>
  <w:p w14:paraId="6C39166B" w14:textId="77777777" w:rsidR="004613D9" w:rsidRPr="00017B2A" w:rsidRDefault="004613D9" w:rsidP="00017B2A">
    <w:pPr>
      <w:suppressAutoHyphens/>
      <w:spacing w:after="0" w:line="240" w:lineRule="auto"/>
      <w:jc w:val="center"/>
      <w:rPr>
        <w:rFonts w:ascii="Georgia" w:hAnsi="Georgia"/>
        <w:b/>
        <w:bCs/>
        <w:iCs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0F"/>
    <w:name w:val="WW8Num17"/>
    <w:lvl w:ilvl="0">
      <w:start w:val="1"/>
      <w:numFmt w:val="decimal"/>
      <w:lvlText w:val="%1."/>
      <w:lvlJc w:val="left"/>
      <w:pPr>
        <w:ind w:left="1080" w:hanging="360"/>
      </w:pPr>
    </w:lvl>
  </w:abstractNum>
  <w:abstractNum w:abstractNumId="2" w15:restartNumberingAfterBreak="0">
    <w:nsid w:val="00000003"/>
    <w:multiLevelType w:val="singleLevel"/>
    <w:tmpl w:val="1EFAA94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0"/>
        <w:szCs w:val="20"/>
      </w:rPr>
    </w:lvl>
  </w:abstractNum>
  <w:abstractNum w:abstractNumId="3" w15:restartNumberingAfterBreak="0">
    <w:nsid w:val="00000004"/>
    <w:multiLevelType w:val="singleLevel"/>
    <w:tmpl w:val="A5B24B84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F8B02B5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ABAED14E"/>
    <w:name w:val="WW8Num9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D5CEC734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A56E16B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1" w15:restartNumberingAfterBreak="0">
    <w:nsid w:val="0000000C"/>
    <w:multiLevelType w:val="multilevel"/>
    <w:tmpl w:val="312239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4150011"/>
    <w:name w:val="WW8Num172"/>
    <w:lvl w:ilvl="0">
      <w:start w:val="1"/>
      <w:numFmt w:val="decimal"/>
      <w:lvlText w:val="%1)"/>
      <w:lvlJc w:val="left"/>
      <w:pPr>
        <w:ind w:left="2880" w:hanging="360"/>
      </w:pPr>
      <w:rPr>
        <w:color w:val="auto"/>
      </w:rPr>
    </w:lvl>
  </w:abstractNum>
  <w:abstractNum w:abstractNumId="13" w15:restartNumberingAfterBreak="0">
    <w:nsid w:val="0000000E"/>
    <w:multiLevelType w:val="multilevel"/>
    <w:tmpl w:val="582CFE2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6" w15:restartNumberingAfterBreak="0">
    <w:nsid w:val="00000011"/>
    <w:multiLevelType w:val="singleLevel"/>
    <w:tmpl w:val="3A7C0988"/>
    <w:name w:val="WW8Num17"/>
    <w:lvl w:ilvl="0">
      <w:start w:val="10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</w:rPr>
    </w:lvl>
  </w:abstractNum>
  <w:abstractNum w:abstractNumId="17" w15:restartNumberingAfterBreak="0">
    <w:nsid w:val="00000012"/>
    <w:multiLevelType w:val="multilevel"/>
    <w:tmpl w:val="0616D3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0"/>
        </w:tabs>
        <w:ind w:left="1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multilevel"/>
    <w:tmpl w:val="B88674F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singleLevel"/>
    <w:tmpl w:val="130C3810"/>
    <w:name w:val="WW8Num19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0000001D"/>
    <w:multiLevelType w:val="singleLevel"/>
    <w:tmpl w:val="4A66B98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singleLevel"/>
    <w:tmpl w:val="ADECDCC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multi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30"/>
    <w:multiLevelType w:val="singleLevel"/>
    <w:tmpl w:val="0000003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Verdana" w:eastAsia="Calibri" w:hAnsi="Verdana" w:cs="Verdana"/>
        <w:bCs/>
        <w:sz w:val="20"/>
        <w:szCs w:val="20"/>
        <w:lang w:eastAsia="ar-SA"/>
      </w:rPr>
    </w:lvl>
  </w:abstractNum>
  <w:abstractNum w:abstractNumId="38" w15:restartNumberingAfterBreak="0">
    <w:nsid w:val="00000033"/>
    <w:multiLevelType w:val="singleLevel"/>
    <w:tmpl w:val="00000033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39" w15:restartNumberingAfterBreak="0">
    <w:nsid w:val="00000035"/>
    <w:multiLevelType w:val="singleLevel"/>
    <w:tmpl w:val="632CF06E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b w:val="0"/>
        <w:bCs/>
        <w:sz w:val="20"/>
        <w:szCs w:val="20"/>
        <w:lang w:eastAsia="ar-SA"/>
      </w:rPr>
    </w:lvl>
  </w:abstractNum>
  <w:abstractNum w:abstractNumId="40" w15:restartNumberingAfterBreak="0">
    <w:nsid w:val="0000003C"/>
    <w:multiLevelType w:val="singleLevel"/>
    <w:tmpl w:val="0000003C"/>
    <w:name w:val="WW8Num97"/>
    <w:lvl w:ilvl="0">
      <w:start w:val="1"/>
      <w:numFmt w:val="lowerLetter"/>
      <w:lvlText w:val="%1)"/>
      <w:lvlJc w:val="left"/>
      <w:pPr>
        <w:tabs>
          <w:tab w:val="num" w:pos="491"/>
        </w:tabs>
        <w:ind w:left="2062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41" w15:restartNumberingAfterBreak="0">
    <w:nsid w:val="0000003F"/>
    <w:multiLevelType w:val="singleLevel"/>
    <w:tmpl w:val="0000003F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 w:val="0"/>
        <w:i w:val="0"/>
        <w:color w:val="auto"/>
        <w:sz w:val="20"/>
        <w:szCs w:val="20"/>
      </w:rPr>
    </w:lvl>
  </w:abstractNum>
  <w:abstractNum w:abstractNumId="42" w15:restartNumberingAfterBreak="0">
    <w:nsid w:val="00000043"/>
    <w:multiLevelType w:val="singleLevel"/>
    <w:tmpl w:val="00000043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43" w15:restartNumberingAfterBreak="0">
    <w:nsid w:val="0000004E"/>
    <w:multiLevelType w:val="singleLevel"/>
    <w:tmpl w:val="0000004E"/>
    <w:name w:val="WW8Num11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44" w15:restartNumberingAfterBreak="0">
    <w:nsid w:val="0000004F"/>
    <w:multiLevelType w:val="singleLevel"/>
    <w:tmpl w:val="7B4CA122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/>
        <w:i/>
        <w:sz w:val="20"/>
        <w:szCs w:val="20"/>
      </w:rPr>
    </w:lvl>
  </w:abstractNum>
  <w:abstractNum w:abstractNumId="45" w15:restartNumberingAfterBreak="0">
    <w:nsid w:val="00000050"/>
    <w:multiLevelType w:val="singleLevel"/>
    <w:tmpl w:val="BC86DBD0"/>
    <w:name w:val="WW8Num122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cs="Verdana" w:hint="default"/>
        <w:b/>
        <w:bCs/>
        <w:iCs/>
        <w:sz w:val="20"/>
        <w:szCs w:val="20"/>
        <w:lang w:eastAsia="ar-SA"/>
      </w:rPr>
    </w:lvl>
  </w:abstractNum>
  <w:abstractNum w:abstractNumId="46" w15:restartNumberingAfterBreak="0">
    <w:nsid w:val="0000005E"/>
    <w:multiLevelType w:val="singleLevel"/>
    <w:tmpl w:val="000000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47" w15:restartNumberingAfterBreak="0">
    <w:nsid w:val="00000061"/>
    <w:multiLevelType w:val="multilevel"/>
    <w:tmpl w:val="DB1436C4"/>
    <w:name w:val="WW8Num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67"/>
    <w:multiLevelType w:val="singleLevel"/>
    <w:tmpl w:val="00000067"/>
    <w:name w:val="WW8Num155"/>
    <w:lvl w:ilvl="0">
      <w:start w:val="1"/>
      <w:numFmt w:val="decimal"/>
      <w:lvlText w:val="%1)"/>
      <w:lvlJc w:val="left"/>
      <w:pPr>
        <w:tabs>
          <w:tab w:val="num" w:pos="0"/>
        </w:tabs>
        <w:ind w:left="3763" w:hanging="360"/>
      </w:pPr>
      <w:rPr>
        <w:rFonts w:hint="default"/>
      </w:rPr>
    </w:lvl>
  </w:abstractNum>
  <w:abstractNum w:abstractNumId="49" w15:restartNumberingAfterBreak="0">
    <w:nsid w:val="00000068"/>
    <w:multiLevelType w:val="singleLevel"/>
    <w:tmpl w:val="147C482C"/>
    <w:name w:val="WW8Num156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  <w:szCs w:val="20"/>
      </w:rPr>
    </w:lvl>
  </w:abstractNum>
  <w:abstractNum w:abstractNumId="50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6D"/>
    <w:multiLevelType w:val="singleLevel"/>
    <w:tmpl w:val="0000006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52" w15:restartNumberingAfterBreak="0">
    <w:nsid w:val="0000006F"/>
    <w:multiLevelType w:val="multilevel"/>
    <w:tmpl w:val="C25A6E70"/>
    <w:name w:val="WW8Num16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Verdana" w:hAnsi="Verdana" w:cs="Verdana" w:hint="default"/>
        <w:b w:val="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78"/>
    <w:multiLevelType w:val="singleLevel"/>
    <w:tmpl w:val="0BA0538A"/>
    <w:name w:val="WW8Num18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  <w:lang w:eastAsia="ar-SA"/>
      </w:rPr>
    </w:lvl>
  </w:abstractNum>
  <w:abstractNum w:abstractNumId="54" w15:restartNumberingAfterBreak="0">
    <w:nsid w:val="0000007A"/>
    <w:multiLevelType w:val="singleLevel"/>
    <w:tmpl w:val="0000007A"/>
    <w:name w:val="WW8Num18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55" w15:restartNumberingAfterBreak="0">
    <w:nsid w:val="0000007C"/>
    <w:multiLevelType w:val="singleLevel"/>
    <w:tmpl w:val="9C26022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eastAsia="Calibri" w:hAnsi="Verdana" w:cs="Verdana" w:hint="default"/>
        <w:color w:val="auto"/>
        <w:sz w:val="20"/>
        <w:szCs w:val="20"/>
        <w:lang w:eastAsia="ar-SA"/>
      </w:rPr>
    </w:lvl>
  </w:abstractNum>
  <w:abstractNum w:abstractNumId="56" w15:restartNumberingAfterBreak="0">
    <w:nsid w:val="00000080"/>
    <w:multiLevelType w:val="singleLevel"/>
    <w:tmpl w:val="5BCE6B38"/>
    <w:name w:val="WW8Num19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</w:rPr>
    </w:lvl>
  </w:abstractNum>
  <w:abstractNum w:abstractNumId="57" w15:restartNumberingAfterBreak="0">
    <w:nsid w:val="00000083"/>
    <w:multiLevelType w:val="singleLevel"/>
    <w:tmpl w:val="00000083"/>
    <w:name w:val="WW8Num1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  <w:lang w:eastAsia="en-US"/>
      </w:rPr>
    </w:lvl>
  </w:abstractNum>
  <w:abstractNum w:abstractNumId="58" w15:restartNumberingAfterBreak="0">
    <w:nsid w:val="00000088"/>
    <w:multiLevelType w:val="singleLevel"/>
    <w:tmpl w:val="00000088"/>
    <w:name w:val="WW8Num20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Arial"/>
        <w:sz w:val="20"/>
        <w:szCs w:val="20"/>
      </w:rPr>
    </w:lvl>
  </w:abstractNum>
  <w:abstractNum w:abstractNumId="59" w15:restartNumberingAfterBreak="0">
    <w:nsid w:val="00000089"/>
    <w:multiLevelType w:val="singleLevel"/>
    <w:tmpl w:val="00000089"/>
    <w:name w:val="WW8Num20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60" w15:restartNumberingAfterBreak="0">
    <w:nsid w:val="0000008B"/>
    <w:multiLevelType w:val="singleLevel"/>
    <w:tmpl w:val="0000008B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1" w15:restartNumberingAfterBreak="0">
    <w:nsid w:val="0000008C"/>
    <w:multiLevelType w:val="singleLevel"/>
    <w:tmpl w:val="0000008C"/>
    <w:name w:val="WW8Num213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  <w:rPr>
        <w:rFonts w:ascii="Verdana" w:hAnsi="Verdana" w:cs="Verdana"/>
        <w:iCs/>
        <w:sz w:val="20"/>
        <w:szCs w:val="20"/>
      </w:rPr>
    </w:lvl>
  </w:abstractNum>
  <w:abstractNum w:abstractNumId="62" w15:restartNumberingAfterBreak="0">
    <w:nsid w:val="0000008D"/>
    <w:multiLevelType w:val="singleLevel"/>
    <w:tmpl w:val="0000008D"/>
    <w:name w:val="WW8Num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szCs w:val="20"/>
        <w:lang w:eastAsia="ar-SA"/>
      </w:rPr>
    </w:lvl>
  </w:abstractNum>
  <w:abstractNum w:abstractNumId="63" w15:restartNumberingAfterBreak="0">
    <w:nsid w:val="0000008F"/>
    <w:multiLevelType w:val="singleLevel"/>
    <w:tmpl w:val="0000008F"/>
    <w:name w:val="WW8Num21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Arial"/>
        <w:sz w:val="20"/>
        <w:szCs w:val="20"/>
      </w:rPr>
    </w:lvl>
  </w:abstractNum>
  <w:abstractNum w:abstractNumId="64" w15:restartNumberingAfterBreak="0">
    <w:nsid w:val="00000091"/>
    <w:multiLevelType w:val="singleLevel"/>
    <w:tmpl w:val="00000091"/>
    <w:name w:val="WW8Num219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65" w15:restartNumberingAfterBreak="0">
    <w:nsid w:val="00000092"/>
    <w:multiLevelType w:val="singleLevel"/>
    <w:tmpl w:val="00000092"/>
    <w:name w:val="WW8Num220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6" w15:restartNumberingAfterBreak="0">
    <w:nsid w:val="000000B5"/>
    <w:multiLevelType w:val="multilevel"/>
    <w:tmpl w:val="719A946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000000BD"/>
    <w:multiLevelType w:val="multilevel"/>
    <w:tmpl w:val="C3123B9A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sz w:val="20"/>
        <w:szCs w:val="20"/>
        <w:lang w:eastAsia="ar-SA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ascii="Verdana" w:hAnsi="Verdana" w:cs="Verdana" w:hint="default"/>
        <w:sz w:val="20"/>
        <w:szCs w:val="20"/>
        <w:lang w:eastAsia="ar-SA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  <w:lang w:eastAsia="ar-SA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ascii="Verdana" w:hAnsi="Verdana" w:cs="Verdana" w:hint="default"/>
        <w:sz w:val="20"/>
        <w:szCs w:val="2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Verdana" w:hAnsi="Verdana" w:cs="Verdana" w:hint="default"/>
        <w:sz w:val="20"/>
        <w:szCs w:val="2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Verdana" w:hAnsi="Verdana" w:cs="Verdana" w:hint="default"/>
        <w:sz w:val="20"/>
        <w:szCs w:val="2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8" w15:restartNumberingAfterBreak="0">
    <w:nsid w:val="000000BF"/>
    <w:multiLevelType w:val="multilevel"/>
    <w:tmpl w:val="000000BF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9" w15:restartNumberingAfterBreak="0">
    <w:nsid w:val="000000C0"/>
    <w:multiLevelType w:val="multilevel"/>
    <w:tmpl w:val="000000C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0" w15:restartNumberingAfterBreak="0">
    <w:nsid w:val="000000C1"/>
    <w:multiLevelType w:val="multilevel"/>
    <w:tmpl w:val="000000C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1" w15:restartNumberingAfterBreak="0">
    <w:nsid w:val="0042218A"/>
    <w:multiLevelType w:val="hybridMultilevel"/>
    <w:tmpl w:val="9EA833AC"/>
    <w:lvl w:ilvl="0" w:tplc="87F6726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12E684C"/>
    <w:multiLevelType w:val="hybridMultilevel"/>
    <w:tmpl w:val="17884056"/>
    <w:name w:val="WW8Num109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 w15:restartNumberingAfterBreak="0">
    <w:nsid w:val="02D015AB"/>
    <w:multiLevelType w:val="multilevel"/>
    <w:tmpl w:val="1C22BA4C"/>
    <w:name w:val="WW8Num1022222222252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05F52FF0"/>
    <w:multiLevelType w:val="hybridMultilevel"/>
    <w:tmpl w:val="7722B1C8"/>
    <w:name w:val="WW8Num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7200BD2"/>
    <w:multiLevelType w:val="multilevel"/>
    <w:tmpl w:val="FCD8A0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7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6" w15:restartNumberingAfterBreak="0">
    <w:nsid w:val="077F320E"/>
    <w:multiLevelType w:val="hybridMultilevel"/>
    <w:tmpl w:val="A5067580"/>
    <w:lvl w:ilvl="0" w:tplc="F1BC62D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E734358E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sz w:val="28"/>
      </w:rPr>
    </w:lvl>
    <w:lvl w:ilvl="3" w:tplc="18A4BFFA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0804234C"/>
    <w:multiLevelType w:val="hybridMultilevel"/>
    <w:tmpl w:val="A3604A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08804ED4"/>
    <w:multiLevelType w:val="hybridMultilevel"/>
    <w:tmpl w:val="CFD0E41A"/>
    <w:name w:val="WW8Num323"/>
    <w:lvl w:ilvl="0" w:tplc="CB283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8AD038C"/>
    <w:multiLevelType w:val="hybridMultilevel"/>
    <w:tmpl w:val="81AC233A"/>
    <w:name w:val="WW8Num42"/>
    <w:lvl w:ilvl="0" w:tplc="0034421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8B35DAC"/>
    <w:multiLevelType w:val="multilevel"/>
    <w:tmpl w:val="534E4806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1" w15:restartNumberingAfterBreak="0">
    <w:nsid w:val="09F40D1A"/>
    <w:multiLevelType w:val="hybridMultilevel"/>
    <w:tmpl w:val="A75C0C0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0B2D6B80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0C5A7BE1"/>
    <w:multiLevelType w:val="hybridMultilevel"/>
    <w:tmpl w:val="86F6055E"/>
    <w:name w:val="WW8Num3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DA82B37"/>
    <w:multiLevelType w:val="hybridMultilevel"/>
    <w:tmpl w:val="03D8DDB4"/>
    <w:name w:val="WW8Num52"/>
    <w:lvl w:ilvl="0" w:tplc="78523F8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0E7C5295"/>
    <w:multiLevelType w:val="multilevel"/>
    <w:tmpl w:val="558895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6" w15:restartNumberingAfterBreak="0">
    <w:nsid w:val="14135ACA"/>
    <w:multiLevelType w:val="hybridMultilevel"/>
    <w:tmpl w:val="C324BECA"/>
    <w:lvl w:ilvl="0" w:tplc="B4D840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45C52BD"/>
    <w:multiLevelType w:val="hybridMultilevel"/>
    <w:tmpl w:val="31BA240C"/>
    <w:lvl w:ilvl="0" w:tplc="4386EC36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4801498"/>
    <w:multiLevelType w:val="hybridMultilevel"/>
    <w:tmpl w:val="9746D854"/>
    <w:name w:val="WW8Num1442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14A11F72"/>
    <w:multiLevelType w:val="hybridMultilevel"/>
    <w:tmpl w:val="63F8C128"/>
    <w:name w:val="WW8Num29223222222222222222222222222222222222222222222222222"/>
    <w:lvl w:ilvl="0" w:tplc="B2D2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55166D1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15632048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2" w15:restartNumberingAfterBreak="0">
    <w:nsid w:val="1591141D"/>
    <w:multiLevelType w:val="hybridMultilevel"/>
    <w:tmpl w:val="C6FAEC98"/>
    <w:name w:val="WW8Num29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17AF5C61"/>
    <w:multiLevelType w:val="hybridMultilevel"/>
    <w:tmpl w:val="712E74B6"/>
    <w:name w:val="WW8Num2922322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81D42C6"/>
    <w:multiLevelType w:val="hybridMultilevel"/>
    <w:tmpl w:val="F4980334"/>
    <w:name w:val="WW8Num29223222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9A57B82"/>
    <w:multiLevelType w:val="hybridMultilevel"/>
    <w:tmpl w:val="16287490"/>
    <w:name w:val="WW8Num2922322222222222222222222222222222"/>
    <w:lvl w:ilvl="0" w:tplc="0000000E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6" w15:restartNumberingAfterBreak="0">
    <w:nsid w:val="1A7371F4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97" w15:restartNumberingAfterBreak="0">
    <w:nsid w:val="1AD813D2"/>
    <w:multiLevelType w:val="hybridMultilevel"/>
    <w:tmpl w:val="276224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BEF5202"/>
    <w:multiLevelType w:val="hybridMultilevel"/>
    <w:tmpl w:val="FF5060D0"/>
    <w:lvl w:ilvl="0" w:tplc="5038FF5C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C09467F"/>
    <w:multiLevelType w:val="multilevel"/>
    <w:tmpl w:val="726AB8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1C151692"/>
    <w:multiLevelType w:val="hybridMultilevel"/>
    <w:tmpl w:val="3B269F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1D8234F5"/>
    <w:multiLevelType w:val="hybridMultilevel"/>
    <w:tmpl w:val="A00A1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EDF0E97"/>
    <w:multiLevelType w:val="hybridMultilevel"/>
    <w:tmpl w:val="BA444836"/>
    <w:name w:val="WW8Num2932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3" w15:restartNumberingAfterBreak="0">
    <w:nsid w:val="1F8C6CE3"/>
    <w:multiLevelType w:val="hybridMultilevel"/>
    <w:tmpl w:val="062296CA"/>
    <w:name w:val="WW8Num29223222222222222222222"/>
    <w:lvl w:ilvl="0" w:tplc="B1A2301C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4" w15:restartNumberingAfterBreak="0">
    <w:nsid w:val="1FFF300E"/>
    <w:multiLevelType w:val="hybridMultilevel"/>
    <w:tmpl w:val="8DA0C78C"/>
    <w:name w:val="WW8Num292222"/>
    <w:lvl w:ilvl="0" w:tplc="F224DE2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11C69EA"/>
    <w:multiLevelType w:val="multilevel"/>
    <w:tmpl w:val="6B4CABAA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6" w15:restartNumberingAfterBreak="0">
    <w:nsid w:val="2123740D"/>
    <w:multiLevelType w:val="hybridMultilevel"/>
    <w:tmpl w:val="C510A08A"/>
    <w:name w:val="WW8Num3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 w15:restartNumberingAfterBreak="0">
    <w:nsid w:val="2325749F"/>
    <w:multiLevelType w:val="hybridMultilevel"/>
    <w:tmpl w:val="B34A9C2A"/>
    <w:lvl w:ilvl="0" w:tplc="756A04B8">
      <w:start w:val="1"/>
      <w:numFmt w:val="decimal"/>
      <w:lvlText w:val="%1)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23EF4BB9"/>
    <w:multiLevelType w:val="hybridMultilevel"/>
    <w:tmpl w:val="9A8A2436"/>
    <w:lvl w:ilvl="0" w:tplc="AA145D1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24BA1FB7"/>
    <w:multiLevelType w:val="hybridMultilevel"/>
    <w:tmpl w:val="8DAA4E66"/>
    <w:name w:val="WW8Num18232"/>
    <w:lvl w:ilvl="0" w:tplc="046C0C3C">
      <w:start w:val="1"/>
      <w:numFmt w:val="lowerLetter"/>
      <w:lvlText w:val="%1)"/>
      <w:lvlJc w:val="left"/>
      <w:pPr>
        <w:ind w:left="17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0" w15:restartNumberingAfterBreak="0">
    <w:nsid w:val="24D076A8"/>
    <w:multiLevelType w:val="hybridMultilevel"/>
    <w:tmpl w:val="CB3C4CF2"/>
    <w:name w:val="WW8Num29322"/>
    <w:lvl w:ilvl="0" w:tplc="BA980662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57F44C4"/>
    <w:multiLevelType w:val="hybridMultilevel"/>
    <w:tmpl w:val="2D50E304"/>
    <w:lvl w:ilvl="0" w:tplc="B51EB80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26F70674"/>
    <w:multiLevelType w:val="hybridMultilevel"/>
    <w:tmpl w:val="7AF0B21A"/>
    <w:lvl w:ilvl="0" w:tplc="1FAA0CB8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7023954"/>
    <w:multiLevelType w:val="hybridMultilevel"/>
    <w:tmpl w:val="DE1A1580"/>
    <w:lvl w:ilvl="0" w:tplc="F716BC9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B83695C4">
      <w:start w:val="6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0"/>
        <w:szCs w:val="20"/>
      </w:rPr>
    </w:lvl>
    <w:lvl w:ilvl="2" w:tplc="4DBC9A4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271C252E"/>
    <w:multiLevelType w:val="hybridMultilevel"/>
    <w:tmpl w:val="25429D06"/>
    <w:name w:val="WW8Num37"/>
    <w:lvl w:ilvl="0" w:tplc="F0126F9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85D3C2F"/>
    <w:multiLevelType w:val="hybridMultilevel"/>
    <w:tmpl w:val="38E2B30C"/>
    <w:lvl w:ilvl="0" w:tplc="BC86DBD0">
      <w:start w:val="1"/>
      <w:numFmt w:val="bullet"/>
      <w:lvlText w:val=""/>
      <w:lvlJc w:val="left"/>
      <w:pPr>
        <w:ind w:left="1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116" w15:restartNumberingAfterBreak="0">
    <w:nsid w:val="2AB7716D"/>
    <w:multiLevelType w:val="hybridMultilevel"/>
    <w:tmpl w:val="561831A8"/>
    <w:name w:val="WW8Num2922322222222222222222222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C992477"/>
    <w:multiLevelType w:val="hybridMultilevel"/>
    <w:tmpl w:val="DC485068"/>
    <w:name w:val="WW8Num1823"/>
    <w:lvl w:ilvl="0" w:tplc="3B8A90C2">
      <w:start w:val="1"/>
      <w:numFmt w:val="lowerLetter"/>
      <w:lvlText w:val="%1)"/>
      <w:lvlJc w:val="left"/>
      <w:pPr>
        <w:ind w:left="174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8" w15:restartNumberingAfterBreak="0">
    <w:nsid w:val="2D4C03AF"/>
    <w:multiLevelType w:val="multilevel"/>
    <w:tmpl w:val="ED78976A"/>
    <w:name w:val="WW8Num1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9" w15:restartNumberingAfterBreak="0">
    <w:nsid w:val="2D7D54A0"/>
    <w:multiLevelType w:val="hybridMultilevel"/>
    <w:tmpl w:val="38A80F36"/>
    <w:lvl w:ilvl="0" w:tplc="F1F87A9A">
      <w:start w:val="1"/>
      <w:numFmt w:val="decimal"/>
      <w:lvlText w:val="%1)"/>
      <w:lvlJc w:val="left"/>
      <w:pPr>
        <w:ind w:left="1959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679" w:hanging="360"/>
      </w:pPr>
    </w:lvl>
    <w:lvl w:ilvl="2" w:tplc="0415001B" w:tentative="1">
      <w:start w:val="1"/>
      <w:numFmt w:val="lowerRoman"/>
      <w:lvlText w:val="%3."/>
      <w:lvlJc w:val="right"/>
      <w:pPr>
        <w:ind w:left="3399" w:hanging="180"/>
      </w:pPr>
    </w:lvl>
    <w:lvl w:ilvl="3" w:tplc="0415000F" w:tentative="1">
      <w:start w:val="1"/>
      <w:numFmt w:val="decimal"/>
      <w:lvlText w:val="%4."/>
      <w:lvlJc w:val="left"/>
      <w:pPr>
        <w:ind w:left="4119" w:hanging="360"/>
      </w:pPr>
    </w:lvl>
    <w:lvl w:ilvl="4" w:tplc="04150019" w:tentative="1">
      <w:start w:val="1"/>
      <w:numFmt w:val="lowerLetter"/>
      <w:lvlText w:val="%5."/>
      <w:lvlJc w:val="left"/>
      <w:pPr>
        <w:ind w:left="4839" w:hanging="360"/>
      </w:pPr>
    </w:lvl>
    <w:lvl w:ilvl="5" w:tplc="0415001B" w:tentative="1">
      <w:start w:val="1"/>
      <w:numFmt w:val="lowerRoman"/>
      <w:lvlText w:val="%6."/>
      <w:lvlJc w:val="right"/>
      <w:pPr>
        <w:ind w:left="5559" w:hanging="180"/>
      </w:pPr>
    </w:lvl>
    <w:lvl w:ilvl="6" w:tplc="0415000F" w:tentative="1">
      <w:start w:val="1"/>
      <w:numFmt w:val="decimal"/>
      <w:lvlText w:val="%7."/>
      <w:lvlJc w:val="left"/>
      <w:pPr>
        <w:ind w:left="6279" w:hanging="360"/>
      </w:pPr>
    </w:lvl>
    <w:lvl w:ilvl="7" w:tplc="04150019" w:tentative="1">
      <w:start w:val="1"/>
      <w:numFmt w:val="lowerLetter"/>
      <w:lvlText w:val="%8."/>
      <w:lvlJc w:val="left"/>
      <w:pPr>
        <w:ind w:left="6999" w:hanging="360"/>
      </w:pPr>
    </w:lvl>
    <w:lvl w:ilvl="8" w:tplc="0415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120" w15:restartNumberingAfterBreak="0">
    <w:nsid w:val="2ED72DDC"/>
    <w:multiLevelType w:val="hybridMultilevel"/>
    <w:tmpl w:val="C8E6A838"/>
    <w:name w:val="WW8Num292232222222222222222"/>
    <w:lvl w:ilvl="0" w:tplc="F44C90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18E5831"/>
    <w:multiLevelType w:val="multilevel"/>
    <w:tmpl w:val="2758DBD6"/>
    <w:name w:val="WW8Num10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2" w15:restartNumberingAfterBreak="0">
    <w:nsid w:val="32936582"/>
    <w:multiLevelType w:val="multilevel"/>
    <w:tmpl w:val="40DCC162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3" w15:restartNumberingAfterBreak="0">
    <w:nsid w:val="330A37B5"/>
    <w:multiLevelType w:val="hybridMultilevel"/>
    <w:tmpl w:val="98A0B9D0"/>
    <w:name w:val="WW8Num2922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4571D1E"/>
    <w:multiLevelType w:val="hybridMultilevel"/>
    <w:tmpl w:val="A8BE2A3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12B63764">
      <w:start w:val="1"/>
      <w:numFmt w:val="decimal"/>
      <w:lvlText w:val="%2)"/>
      <w:lvlJc w:val="left"/>
      <w:pPr>
        <w:ind w:left="2640" w:hanging="360"/>
      </w:pPr>
      <w:rPr>
        <w:rFonts w:cs="ArialMT" w:hint="default"/>
      </w:rPr>
    </w:lvl>
    <w:lvl w:ilvl="2" w:tplc="0AB064E2">
      <w:start w:val="1"/>
      <w:numFmt w:val="upperLetter"/>
      <w:lvlText w:val="%3."/>
      <w:lvlJc w:val="left"/>
      <w:pPr>
        <w:ind w:left="35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5" w15:restartNumberingAfterBreak="0">
    <w:nsid w:val="35302089"/>
    <w:multiLevelType w:val="hybridMultilevel"/>
    <w:tmpl w:val="A6A2FE2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362A2C99"/>
    <w:multiLevelType w:val="hybridMultilevel"/>
    <w:tmpl w:val="E0C688CC"/>
    <w:name w:val="WW8Num152"/>
    <w:lvl w:ilvl="0" w:tplc="9EC0C66A">
      <w:start w:val="1"/>
      <w:numFmt w:val="decimal"/>
      <w:lvlText w:val="%1)"/>
      <w:lvlJc w:val="left"/>
      <w:pPr>
        <w:ind w:left="1495" w:hanging="360"/>
      </w:pPr>
      <w:rPr>
        <w:rFonts w:ascii="Verdana" w:eastAsia="Times New Roman" w:hAnsi="Verdana" w:cs="Verdan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7" w15:restartNumberingAfterBreak="0">
    <w:nsid w:val="363D1125"/>
    <w:multiLevelType w:val="hybridMultilevel"/>
    <w:tmpl w:val="FD6A52FC"/>
    <w:name w:val="WW8Num29223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37294FA0"/>
    <w:multiLevelType w:val="hybridMultilevel"/>
    <w:tmpl w:val="FD0A24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9" w15:restartNumberingAfterBreak="0">
    <w:nsid w:val="37933C87"/>
    <w:multiLevelType w:val="multilevel"/>
    <w:tmpl w:val="EE28F8FE"/>
    <w:name w:val="WW8Num1022222222252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0" w15:restartNumberingAfterBreak="0">
    <w:nsid w:val="38F97747"/>
    <w:multiLevelType w:val="hybridMultilevel"/>
    <w:tmpl w:val="55F0410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1" w15:restartNumberingAfterBreak="0">
    <w:nsid w:val="3968026A"/>
    <w:multiLevelType w:val="hybridMultilevel"/>
    <w:tmpl w:val="88EAD948"/>
    <w:name w:val="WW8Num1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98A34A2"/>
    <w:multiLevelType w:val="hybridMultilevel"/>
    <w:tmpl w:val="494A04D4"/>
    <w:name w:val="WW8Num29223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9E42FAD"/>
    <w:multiLevelType w:val="hybridMultilevel"/>
    <w:tmpl w:val="637AB17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4" w15:restartNumberingAfterBreak="0">
    <w:nsid w:val="3A0C13AE"/>
    <w:multiLevelType w:val="hybridMultilevel"/>
    <w:tmpl w:val="642C5B6E"/>
    <w:name w:val="WW8Num43"/>
    <w:lvl w:ilvl="0" w:tplc="C562B8C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A56454B"/>
    <w:multiLevelType w:val="multilevel"/>
    <w:tmpl w:val="6C907210"/>
    <w:name w:val="WW8Num16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6" w15:restartNumberingAfterBreak="0">
    <w:nsid w:val="3A78405F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7" w15:restartNumberingAfterBreak="0">
    <w:nsid w:val="3AB56416"/>
    <w:multiLevelType w:val="hybridMultilevel"/>
    <w:tmpl w:val="CFC2E63E"/>
    <w:name w:val="WW8Num292232222222222222222222222222222222222222222222222"/>
    <w:lvl w:ilvl="0" w:tplc="BFAE1EBE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8" w15:restartNumberingAfterBreak="0">
    <w:nsid w:val="3B0F6F07"/>
    <w:multiLevelType w:val="hybridMultilevel"/>
    <w:tmpl w:val="7C9A8098"/>
    <w:name w:val="WW8Num610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3C4C6EDC"/>
    <w:multiLevelType w:val="multilevel"/>
    <w:tmpl w:val="8938A09A"/>
    <w:name w:val="WW8Num9222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0" w15:restartNumberingAfterBreak="0">
    <w:nsid w:val="3E532F35"/>
    <w:multiLevelType w:val="hybridMultilevel"/>
    <w:tmpl w:val="05CCC7C0"/>
    <w:name w:val="WW8Num29223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EAA37CE"/>
    <w:multiLevelType w:val="hybridMultilevel"/>
    <w:tmpl w:val="AFFE2E5C"/>
    <w:name w:val="WW8Num1623"/>
    <w:lvl w:ilvl="0" w:tplc="7B4A6162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3EE805AF"/>
    <w:multiLevelType w:val="multilevel"/>
    <w:tmpl w:val="5B9ABE6E"/>
    <w:name w:val="WW8Num102222222225224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3" w15:restartNumberingAfterBreak="0">
    <w:nsid w:val="3EEA56B5"/>
    <w:multiLevelType w:val="hybridMultilevel"/>
    <w:tmpl w:val="4850A7D2"/>
    <w:lvl w:ilvl="0" w:tplc="3C4242BA">
      <w:start w:val="1"/>
      <w:numFmt w:val="decimal"/>
      <w:lvlText w:val="%1)"/>
      <w:lvlJc w:val="left"/>
      <w:pPr>
        <w:ind w:left="86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4" w15:restartNumberingAfterBreak="0">
    <w:nsid w:val="3FE73799"/>
    <w:multiLevelType w:val="multilevel"/>
    <w:tmpl w:val="E50CA224"/>
    <w:name w:val="WW8Num1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5" w15:restartNumberingAfterBreak="0">
    <w:nsid w:val="40791702"/>
    <w:multiLevelType w:val="hybridMultilevel"/>
    <w:tmpl w:val="A4BAF1B6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146" w15:restartNumberingAfterBreak="0">
    <w:nsid w:val="416632BE"/>
    <w:multiLevelType w:val="multilevel"/>
    <w:tmpl w:val="100031C4"/>
    <w:name w:val="WW8Num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7" w15:restartNumberingAfterBreak="0">
    <w:nsid w:val="434B5C6B"/>
    <w:multiLevelType w:val="multilevel"/>
    <w:tmpl w:val="1C22BA4C"/>
    <w:name w:val="WW8Num1022222222252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8" w15:restartNumberingAfterBreak="0">
    <w:nsid w:val="43DC18CD"/>
    <w:multiLevelType w:val="hybridMultilevel"/>
    <w:tmpl w:val="A38A7432"/>
    <w:name w:val="WW8Num262"/>
    <w:lvl w:ilvl="0" w:tplc="32F423B0">
      <w:start w:val="1"/>
      <w:numFmt w:val="lowerLetter"/>
      <w:lvlText w:val="%1."/>
      <w:lvlJc w:val="left"/>
      <w:pPr>
        <w:ind w:left="2061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9" w15:restartNumberingAfterBreak="0">
    <w:nsid w:val="44B774CA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44F06159"/>
    <w:multiLevelType w:val="hybridMultilevel"/>
    <w:tmpl w:val="32B48818"/>
    <w:name w:val="WW8Num2922322222222222222222222222222222222222222223"/>
    <w:lvl w:ilvl="0" w:tplc="2E782CEA">
      <w:start w:val="1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5EA5D46"/>
    <w:multiLevelType w:val="multilevel"/>
    <w:tmpl w:val="A748F2CA"/>
    <w:name w:val="WW8Num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3" w15:restartNumberingAfterBreak="0">
    <w:nsid w:val="47D2104D"/>
    <w:multiLevelType w:val="hybridMultilevel"/>
    <w:tmpl w:val="178CA784"/>
    <w:name w:val="WW8Num29223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8262015"/>
    <w:multiLevelType w:val="hybridMultilevel"/>
    <w:tmpl w:val="084EDA26"/>
    <w:name w:val="WW8Num2922322222222222222222222222222222222222222"/>
    <w:lvl w:ilvl="0" w:tplc="B1A2301C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5" w15:restartNumberingAfterBreak="0">
    <w:nsid w:val="48425DB9"/>
    <w:multiLevelType w:val="hybridMultilevel"/>
    <w:tmpl w:val="13F045BC"/>
    <w:lvl w:ilvl="0" w:tplc="B8A066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6" w15:restartNumberingAfterBreak="0">
    <w:nsid w:val="4948044E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A3A5D08"/>
    <w:multiLevelType w:val="hybridMultilevel"/>
    <w:tmpl w:val="A5E6D346"/>
    <w:lvl w:ilvl="0" w:tplc="00000045">
      <w:start w:val="1"/>
      <w:numFmt w:val="decimal"/>
      <w:lvlText w:val="2.%1)"/>
      <w:lvlJc w:val="left"/>
      <w:pPr>
        <w:ind w:left="1494" w:hanging="360"/>
      </w:pPr>
      <w:rPr>
        <w:rFonts w:ascii="Verdana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8" w15:restartNumberingAfterBreak="0">
    <w:nsid w:val="4A7E0CBD"/>
    <w:multiLevelType w:val="hybridMultilevel"/>
    <w:tmpl w:val="AF88947C"/>
    <w:name w:val="WW8Num1022222222252222"/>
    <w:lvl w:ilvl="0" w:tplc="69520EF6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4DB84826"/>
    <w:multiLevelType w:val="multilevel"/>
    <w:tmpl w:val="62143830"/>
    <w:lvl w:ilvl="0">
      <w:start w:val="2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0" w15:restartNumberingAfterBreak="0">
    <w:nsid w:val="4F0F2A2A"/>
    <w:multiLevelType w:val="hybridMultilevel"/>
    <w:tmpl w:val="A30225AC"/>
    <w:name w:val="WW8Num292232222222222222222222222222222222222222222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4F1928BD"/>
    <w:multiLevelType w:val="hybridMultilevel"/>
    <w:tmpl w:val="0BAAEA96"/>
    <w:name w:val="WW8Num29223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F3F767E"/>
    <w:multiLevelType w:val="hybridMultilevel"/>
    <w:tmpl w:val="C59CA870"/>
    <w:name w:val="WW8Num1622"/>
    <w:lvl w:ilvl="0" w:tplc="B69E43C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482E6C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0A17537"/>
    <w:multiLevelType w:val="hybridMultilevel"/>
    <w:tmpl w:val="DF487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0AC17F8"/>
    <w:multiLevelType w:val="hybridMultilevel"/>
    <w:tmpl w:val="72F6DFA8"/>
    <w:name w:val="WW8Num292232222222222222222222222222222222222222222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51491B84"/>
    <w:multiLevelType w:val="hybridMultilevel"/>
    <w:tmpl w:val="8E002972"/>
    <w:name w:val="WW8Num162"/>
    <w:lvl w:ilvl="0" w:tplc="F1DAD20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C3E0257E">
      <w:start w:val="1"/>
      <w:numFmt w:val="bullet"/>
      <w:lvlText w:val=""/>
      <w:lvlJc w:val="left"/>
      <w:pPr>
        <w:tabs>
          <w:tab w:val="num" w:pos="-1990"/>
        </w:tabs>
        <w:ind w:left="-1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270"/>
        </w:tabs>
        <w:ind w:left="-1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550"/>
        </w:tabs>
        <w:ind w:left="-5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0"/>
        </w:tabs>
        <w:ind w:left="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90"/>
        </w:tabs>
        <w:ind w:left="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610"/>
        </w:tabs>
        <w:ind w:left="1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330"/>
        </w:tabs>
        <w:ind w:left="2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050"/>
        </w:tabs>
        <w:ind w:left="3050" w:hanging="180"/>
      </w:pPr>
    </w:lvl>
  </w:abstractNum>
  <w:abstractNum w:abstractNumId="166" w15:restartNumberingAfterBreak="0">
    <w:nsid w:val="559753BD"/>
    <w:multiLevelType w:val="multilevel"/>
    <w:tmpl w:val="E0329B2E"/>
    <w:name w:val="WW8Num1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7" w15:restartNumberingAfterBreak="0">
    <w:nsid w:val="55D501D8"/>
    <w:multiLevelType w:val="hybridMultilevel"/>
    <w:tmpl w:val="C0F4D244"/>
    <w:name w:val="WW8Num29223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56386240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169" w15:restartNumberingAfterBreak="0">
    <w:nsid w:val="56F66A0B"/>
    <w:multiLevelType w:val="hybridMultilevel"/>
    <w:tmpl w:val="ED98A87E"/>
    <w:name w:val="WW8Num292232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57132E75"/>
    <w:multiLevelType w:val="hybridMultilevel"/>
    <w:tmpl w:val="F48EA70A"/>
    <w:name w:val="WW8Num292232222222222222222222222222222222222222222342"/>
    <w:lvl w:ilvl="0" w:tplc="BFAE1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7A22364"/>
    <w:multiLevelType w:val="hybridMultilevel"/>
    <w:tmpl w:val="F4BEC83E"/>
    <w:name w:val="WW8Num29223"/>
    <w:lvl w:ilvl="0" w:tplc="04150011">
      <w:start w:val="1"/>
      <w:numFmt w:val="decimal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72" w15:restartNumberingAfterBreak="0">
    <w:nsid w:val="57FD3C20"/>
    <w:multiLevelType w:val="hybridMultilevel"/>
    <w:tmpl w:val="991678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3" w15:restartNumberingAfterBreak="0">
    <w:nsid w:val="586A1E9C"/>
    <w:multiLevelType w:val="multilevel"/>
    <w:tmpl w:val="172C5802"/>
    <w:name w:val="WW8Num1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4" w15:restartNumberingAfterBreak="0">
    <w:nsid w:val="58C84165"/>
    <w:multiLevelType w:val="hybridMultilevel"/>
    <w:tmpl w:val="C5609D2A"/>
    <w:name w:val="WW8Num29223222222"/>
    <w:lvl w:ilvl="0" w:tplc="0BC831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DAE62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8EC0C49"/>
    <w:multiLevelType w:val="multilevel"/>
    <w:tmpl w:val="1C22BA4C"/>
    <w:name w:val="WW8Num10222222222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6" w15:restartNumberingAfterBreak="0">
    <w:nsid w:val="591C5FC2"/>
    <w:multiLevelType w:val="hybridMultilevel"/>
    <w:tmpl w:val="A54E0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59DB6505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8" w15:restartNumberingAfterBreak="0">
    <w:nsid w:val="5A6D45B0"/>
    <w:multiLevelType w:val="multilevel"/>
    <w:tmpl w:val="466C0CCE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9" w15:restartNumberingAfterBreak="0">
    <w:nsid w:val="5AB50FD6"/>
    <w:multiLevelType w:val="hybridMultilevel"/>
    <w:tmpl w:val="33CA4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BBB4E4C"/>
    <w:multiLevelType w:val="hybridMultilevel"/>
    <w:tmpl w:val="1A64EE1C"/>
    <w:lvl w:ilvl="0" w:tplc="54189412">
      <w:start w:val="1"/>
      <w:numFmt w:val="decimal"/>
      <w:lvlText w:val="%1)"/>
      <w:lvlJc w:val="left"/>
      <w:pPr>
        <w:ind w:left="1817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37" w:hanging="360"/>
      </w:pPr>
    </w:lvl>
    <w:lvl w:ilvl="2" w:tplc="0415001B" w:tentative="1">
      <w:start w:val="1"/>
      <w:numFmt w:val="lowerRoman"/>
      <w:lvlText w:val="%3."/>
      <w:lvlJc w:val="right"/>
      <w:pPr>
        <w:ind w:left="3257" w:hanging="180"/>
      </w:pPr>
    </w:lvl>
    <w:lvl w:ilvl="3" w:tplc="0415000F" w:tentative="1">
      <w:start w:val="1"/>
      <w:numFmt w:val="decimal"/>
      <w:lvlText w:val="%4."/>
      <w:lvlJc w:val="left"/>
      <w:pPr>
        <w:ind w:left="3977" w:hanging="360"/>
      </w:pPr>
    </w:lvl>
    <w:lvl w:ilvl="4" w:tplc="04150019" w:tentative="1">
      <w:start w:val="1"/>
      <w:numFmt w:val="lowerLetter"/>
      <w:lvlText w:val="%5."/>
      <w:lvlJc w:val="left"/>
      <w:pPr>
        <w:ind w:left="4697" w:hanging="360"/>
      </w:pPr>
    </w:lvl>
    <w:lvl w:ilvl="5" w:tplc="0415001B" w:tentative="1">
      <w:start w:val="1"/>
      <w:numFmt w:val="lowerRoman"/>
      <w:lvlText w:val="%6."/>
      <w:lvlJc w:val="right"/>
      <w:pPr>
        <w:ind w:left="5417" w:hanging="180"/>
      </w:pPr>
    </w:lvl>
    <w:lvl w:ilvl="6" w:tplc="0415000F" w:tentative="1">
      <w:start w:val="1"/>
      <w:numFmt w:val="decimal"/>
      <w:lvlText w:val="%7."/>
      <w:lvlJc w:val="left"/>
      <w:pPr>
        <w:ind w:left="6137" w:hanging="360"/>
      </w:pPr>
    </w:lvl>
    <w:lvl w:ilvl="7" w:tplc="04150019" w:tentative="1">
      <w:start w:val="1"/>
      <w:numFmt w:val="lowerLetter"/>
      <w:lvlText w:val="%8."/>
      <w:lvlJc w:val="left"/>
      <w:pPr>
        <w:ind w:left="6857" w:hanging="360"/>
      </w:pPr>
    </w:lvl>
    <w:lvl w:ilvl="8" w:tplc="0415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81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5C7672E4"/>
    <w:multiLevelType w:val="multilevel"/>
    <w:tmpl w:val="96B4DC36"/>
    <w:name w:val="WW8Num1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3" w15:restartNumberingAfterBreak="0">
    <w:nsid w:val="5CAC0058"/>
    <w:multiLevelType w:val="hybridMultilevel"/>
    <w:tmpl w:val="CFDA941E"/>
    <w:name w:val="WW8Num29223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 w15:restartNumberingAfterBreak="0">
    <w:nsid w:val="5CD34C73"/>
    <w:multiLevelType w:val="multilevel"/>
    <w:tmpl w:val="891A503C"/>
    <w:name w:val="WW8Num9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5" w15:restartNumberingAfterBreak="0">
    <w:nsid w:val="5CF02DDC"/>
    <w:multiLevelType w:val="multilevel"/>
    <w:tmpl w:val="9C8885FC"/>
    <w:name w:val="WW8Num1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6" w15:restartNumberingAfterBreak="0">
    <w:nsid w:val="5DAC4E9D"/>
    <w:multiLevelType w:val="hybridMultilevel"/>
    <w:tmpl w:val="1CE007F2"/>
    <w:name w:val="WW8Num292232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F312DAB"/>
    <w:multiLevelType w:val="hybridMultilevel"/>
    <w:tmpl w:val="2E64362A"/>
    <w:name w:val="WW8Num2922322222222222222222222"/>
    <w:lvl w:ilvl="0" w:tplc="A0B4C2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ED219F6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0597D78"/>
    <w:multiLevelType w:val="hybridMultilevel"/>
    <w:tmpl w:val="6212E6F2"/>
    <w:name w:val="WW8Num2922322222222222222222222222"/>
    <w:lvl w:ilvl="0" w:tplc="B1A2301C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9" w15:restartNumberingAfterBreak="0">
    <w:nsid w:val="609C106E"/>
    <w:multiLevelType w:val="multilevel"/>
    <w:tmpl w:val="B378B2EA"/>
    <w:name w:val="WW8Num1073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0" w15:restartNumberingAfterBreak="0">
    <w:nsid w:val="60F4335D"/>
    <w:multiLevelType w:val="hybridMultilevel"/>
    <w:tmpl w:val="8534C204"/>
    <w:name w:val="WW8Num292232222222222222222222222222222222222222222332"/>
    <w:lvl w:ilvl="0" w:tplc="2DFA4EF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17A4FBD"/>
    <w:multiLevelType w:val="multilevel"/>
    <w:tmpl w:val="B378B2EA"/>
    <w:name w:val="WW8Num10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2" w15:restartNumberingAfterBreak="0">
    <w:nsid w:val="62594D7A"/>
    <w:multiLevelType w:val="hybridMultilevel"/>
    <w:tmpl w:val="0E8A3AD4"/>
    <w:lvl w:ilvl="0" w:tplc="0DBC3A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2BF7F71"/>
    <w:multiLevelType w:val="hybridMultilevel"/>
    <w:tmpl w:val="D7289816"/>
    <w:name w:val="WW8Num1022222222252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2DB31AA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62E24E90"/>
    <w:multiLevelType w:val="hybridMultilevel"/>
    <w:tmpl w:val="78ACC00E"/>
    <w:name w:val="WW8Num29222"/>
    <w:lvl w:ilvl="0" w:tplc="7104046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4222BE9"/>
    <w:multiLevelType w:val="hybridMultilevel"/>
    <w:tmpl w:val="71CE4C3E"/>
    <w:name w:val="WW8Num1824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48A4AA7"/>
    <w:multiLevelType w:val="hybridMultilevel"/>
    <w:tmpl w:val="DC52B020"/>
    <w:name w:val="WW8Num29223222222222222222222222222222222222222222234"/>
    <w:lvl w:ilvl="0" w:tplc="2BB06BF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8" w15:restartNumberingAfterBreak="0">
    <w:nsid w:val="6519298D"/>
    <w:multiLevelType w:val="hybridMultilevel"/>
    <w:tmpl w:val="9892C950"/>
    <w:name w:val="WW8Num2102"/>
    <w:lvl w:ilvl="0" w:tplc="CECE3C6E">
      <w:start w:val="1"/>
      <w:numFmt w:val="decimal"/>
      <w:lvlText w:val="%1."/>
      <w:lvlJc w:val="left"/>
      <w:pPr>
        <w:ind w:left="1004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5761C5A"/>
    <w:multiLevelType w:val="hybridMultilevel"/>
    <w:tmpl w:val="9BA807B2"/>
    <w:name w:val="WW8Num1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5A24AF7"/>
    <w:multiLevelType w:val="multilevel"/>
    <w:tmpl w:val="445A9B4A"/>
    <w:name w:val="WW8Num1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1" w15:restartNumberingAfterBreak="0">
    <w:nsid w:val="65C323D2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02" w15:restartNumberingAfterBreak="0">
    <w:nsid w:val="6639759E"/>
    <w:multiLevelType w:val="hybridMultilevel"/>
    <w:tmpl w:val="FEF8F430"/>
    <w:name w:val="WW8Num212"/>
    <w:lvl w:ilvl="0" w:tplc="0000001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6B449A0"/>
    <w:multiLevelType w:val="hybridMultilevel"/>
    <w:tmpl w:val="61C415FC"/>
    <w:name w:val="WW8Num293"/>
    <w:lvl w:ilvl="0" w:tplc="D9AAF80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82C23D2"/>
    <w:multiLevelType w:val="multilevel"/>
    <w:tmpl w:val="72689AA4"/>
    <w:name w:val="WW8Num1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5" w15:restartNumberingAfterBreak="0">
    <w:nsid w:val="68333A7B"/>
    <w:multiLevelType w:val="hybridMultilevel"/>
    <w:tmpl w:val="8FBA6CF8"/>
    <w:name w:val="WW8Num6102"/>
    <w:lvl w:ilvl="0" w:tplc="0720C9D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9842838"/>
    <w:multiLevelType w:val="hybridMultilevel"/>
    <w:tmpl w:val="606A2E7C"/>
    <w:name w:val="WW8Num2922322222222222222222222222222222222222222223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7" w15:restartNumberingAfterBreak="0">
    <w:nsid w:val="699D7AF2"/>
    <w:multiLevelType w:val="hybridMultilevel"/>
    <w:tmpl w:val="B6EE3BAC"/>
    <w:name w:val="WW8Num172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8" w15:restartNumberingAfterBreak="0">
    <w:nsid w:val="6B2417B0"/>
    <w:multiLevelType w:val="multilevel"/>
    <w:tmpl w:val="EC005A16"/>
    <w:name w:val="WW8Num102222222225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9" w15:restartNumberingAfterBreak="0">
    <w:nsid w:val="6B6F5640"/>
    <w:multiLevelType w:val="multilevel"/>
    <w:tmpl w:val="E44259CA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9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0" w15:restartNumberingAfterBreak="0">
    <w:nsid w:val="6B8C15AF"/>
    <w:multiLevelType w:val="hybridMultilevel"/>
    <w:tmpl w:val="3BBAA758"/>
    <w:name w:val="WW8Num292232222222222222222222222"/>
    <w:lvl w:ilvl="0" w:tplc="B1A23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C652107"/>
    <w:multiLevelType w:val="hybridMultilevel"/>
    <w:tmpl w:val="9FC00BA2"/>
    <w:name w:val="WW8Num2922322222222222222222222222222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2" w15:restartNumberingAfterBreak="0">
    <w:nsid w:val="6E3714C6"/>
    <w:multiLevelType w:val="hybridMultilevel"/>
    <w:tmpl w:val="6C08F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E522083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14" w15:restartNumberingAfterBreak="0">
    <w:nsid w:val="6E945FFD"/>
    <w:multiLevelType w:val="singleLevel"/>
    <w:tmpl w:val="0000004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215" w15:restartNumberingAfterBreak="0">
    <w:nsid w:val="6EB44483"/>
    <w:multiLevelType w:val="hybridMultilevel"/>
    <w:tmpl w:val="E0AA60E6"/>
    <w:name w:val="WW8Num2922322222222222222222222222222222222222222222222222"/>
    <w:lvl w:ilvl="0" w:tplc="EE9EE4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62C54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F4462D8"/>
    <w:multiLevelType w:val="hybridMultilevel"/>
    <w:tmpl w:val="143A3CEA"/>
    <w:name w:val="WW8Num622"/>
    <w:lvl w:ilvl="0" w:tplc="3BB4BD50">
      <w:start w:val="1"/>
      <w:numFmt w:val="decimal"/>
      <w:lvlText w:val="%1)"/>
      <w:lvlJc w:val="left"/>
      <w:pPr>
        <w:ind w:left="1392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17" w15:restartNumberingAfterBreak="0">
    <w:nsid w:val="6FC6441E"/>
    <w:multiLevelType w:val="multilevel"/>
    <w:tmpl w:val="00000005"/>
    <w:name w:val="WW8Num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705B34D8"/>
    <w:multiLevelType w:val="multilevel"/>
    <w:tmpl w:val="FE4C6806"/>
    <w:name w:val="WW8Num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9" w15:restartNumberingAfterBreak="0">
    <w:nsid w:val="70F950BD"/>
    <w:multiLevelType w:val="multilevel"/>
    <w:tmpl w:val="0000000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 w15:restartNumberingAfterBreak="0">
    <w:nsid w:val="71406BFE"/>
    <w:multiLevelType w:val="multilevel"/>
    <w:tmpl w:val="16FAEFD2"/>
    <w:name w:val="WW8Num104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1" w15:restartNumberingAfterBreak="0">
    <w:nsid w:val="720B5D07"/>
    <w:multiLevelType w:val="multilevel"/>
    <w:tmpl w:val="E196DF9A"/>
    <w:name w:val="WW8Num1632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2" w15:restartNumberingAfterBreak="0">
    <w:nsid w:val="720D2B13"/>
    <w:multiLevelType w:val="hybridMultilevel"/>
    <w:tmpl w:val="5DBC6D6E"/>
    <w:name w:val="WW8Num10222222222322"/>
    <w:lvl w:ilvl="0" w:tplc="B276DC4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3" w15:restartNumberingAfterBreak="0">
    <w:nsid w:val="7226783A"/>
    <w:multiLevelType w:val="hybridMultilevel"/>
    <w:tmpl w:val="5A76B464"/>
    <w:name w:val="WW8Num292232222222222222222222222222222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4" w15:restartNumberingAfterBreak="0">
    <w:nsid w:val="72A74DC5"/>
    <w:multiLevelType w:val="hybridMultilevel"/>
    <w:tmpl w:val="6BCE3F8E"/>
    <w:name w:val="WW8Num2922322222222222222222222222222222222222222222222223"/>
    <w:lvl w:ilvl="0" w:tplc="12F8F28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74D90D04"/>
    <w:multiLevelType w:val="hybridMultilevel"/>
    <w:tmpl w:val="F0547D12"/>
    <w:name w:val="WW8Num10152"/>
    <w:lvl w:ilvl="0" w:tplc="4DBC9A42">
      <w:start w:val="1"/>
      <w:numFmt w:val="decimal"/>
      <w:lvlText w:val="%1."/>
      <w:lvlJc w:val="left"/>
      <w:pPr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6" w15:restartNumberingAfterBreak="0">
    <w:nsid w:val="757C634A"/>
    <w:multiLevelType w:val="hybridMultilevel"/>
    <w:tmpl w:val="BBE6D92A"/>
    <w:name w:val="WW8Num1822"/>
    <w:lvl w:ilvl="0" w:tplc="5A7A599A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65C0280"/>
    <w:multiLevelType w:val="hybridMultilevel"/>
    <w:tmpl w:val="4C3ABE26"/>
    <w:name w:val="WW8Num14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8" w15:restartNumberingAfterBreak="0">
    <w:nsid w:val="77902EC6"/>
    <w:multiLevelType w:val="multilevel"/>
    <w:tmpl w:val="52A28170"/>
    <w:lvl w:ilvl="0">
      <w:start w:val="2"/>
      <w:numFmt w:val="decimal"/>
      <w:lvlText w:val="%1."/>
      <w:lvlJc w:val="left"/>
      <w:pPr>
        <w:ind w:left="600" w:hanging="600"/>
      </w:pPr>
      <w:rPr>
        <w:rFonts w:cs="Verdana" w:hint="default"/>
      </w:rPr>
    </w:lvl>
    <w:lvl w:ilvl="1">
      <w:start w:val="4"/>
      <w:numFmt w:val="decimal"/>
      <w:lvlText w:val="%1.%2."/>
      <w:lvlJc w:val="left"/>
      <w:pPr>
        <w:ind w:left="1783" w:hanging="720"/>
      </w:pPr>
      <w:rPr>
        <w:rFonts w:cs="Verdana" w:hint="default"/>
      </w:rPr>
    </w:lvl>
    <w:lvl w:ilvl="2">
      <w:start w:val="1"/>
      <w:numFmt w:val="decimal"/>
      <w:lvlText w:val="%1.%2.%3)"/>
      <w:lvlJc w:val="left"/>
      <w:pPr>
        <w:ind w:left="3206" w:hanging="1080"/>
      </w:pPr>
      <w:rPr>
        <w:rFonts w:cs="Verdana" w:hint="default"/>
      </w:rPr>
    </w:lvl>
    <w:lvl w:ilvl="3">
      <w:start w:val="1"/>
      <w:numFmt w:val="decimal"/>
      <w:lvlText w:val="%1.%2.%3)%4."/>
      <w:lvlJc w:val="left"/>
      <w:pPr>
        <w:ind w:left="4269" w:hanging="1080"/>
      </w:pPr>
      <w:rPr>
        <w:rFonts w:cs="Verdana" w:hint="default"/>
      </w:rPr>
    </w:lvl>
    <w:lvl w:ilvl="4">
      <w:start w:val="1"/>
      <w:numFmt w:val="decimal"/>
      <w:lvlText w:val="%1.%2.%3)%4.%5."/>
      <w:lvlJc w:val="left"/>
      <w:pPr>
        <w:ind w:left="5692" w:hanging="1440"/>
      </w:pPr>
      <w:rPr>
        <w:rFonts w:cs="Verdana" w:hint="default"/>
      </w:rPr>
    </w:lvl>
    <w:lvl w:ilvl="5">
      <w:start w:val="1"/>
      <w:numFmt w:val="decimal"/>
      <w:lvlText w:val="%1.%2.%3)%4.%5.%6."/>
      <w:lvlJc w:val="left"/>
      <w:pPr>
        <w:ind w:left="6755" w:hanging="1440"/>
      </w:pPr>
      <w:rPr>
        <w:rFonts w:cs="Verdana" w:hint="default"/>
      </w:rPr>
    </w:lvl>
    <w:lvl w:ilvl="6">
      <w:start w:val="1"/>
      <w:numFmt w:val="decimal"/>
      <w:lvlText w:val="%1.%2.%3)%4.%5.%6.%7."/>
      <w:lvlJc w:val="left"/>
      <w:pPr>
        <w:ind w:left="8178" w:hanging="1800"/>
      </w:pPr>
      <w:rPr>
        <w:rFonts w:cs="Verdana" w:hint="default"/>
      </w:rPr>
    </w:lvl>
    <w:lvl w:ilvl="7">
      <w:start w:val="1"/>
      <w:numFmt w:val="decimal"/>
      <w:lvlText w:val="%1.%2.%3)%4.%5.%6.%7.%8."/>
      <w:lvlJc w:val="left"/>
      <w:pPr>
        <w:ind w:left="9601" w:hanging="2160"/>
      </w:pPr>
      <w:rPr>
        <w:rFonts w:cs="Verdana" w:hint="default"/>
      </w:rPr>
    </w:lvl>
    <w:lvl w:ilvl="8">
      <w:start w:val="1"/>
      <w:numFmt w:val="decimal"/>
      <w:lvlText w:val="%1.%2.%3)%4.%5.%6.%7.%8.%9."/>
      <w:lvlJc w:val="left"/>
      <w:pPr>
        <w:ind w:left="10664" w:hanging="2160"/>
      </w:pPr>
      <w:rPr>
        <w:rFonts w:cs="Verdana" w:hint="default"/>
      </w:rPr>
    </w:lvl>
  </w:abstractNum>
  <w:abstractNum w:abstractNumId="229" w15:restartNumberingAfterBreak="0">
    <w:nsid w:val="7A38781A"/>
    <w:multiLevelType w:val="hybridMultilevel"/>
    <w:tmpl w:val="F2928ABE"/>
    <w:name w:val="WW8Num92222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230" w15:restartNumberingAfterBreak="0">
    <w:nsid w:val="7BEB4706"/>
    <w:multiLevelType w:val="hybridMultilevel"/>
    <w:tmpl w:val="4CE2EBC4"/>
    <w:lvl w:ilvl="0" w:tplc="8174BE10">
      <w:start w:val="1"/>
      <w:numFmt w:val="decimal"/>
      <w:lvlText w:val="%1."/>
      <w:lvlJc w:val="left"/>
      <w:pPr>
        <w:ind w:left="96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86" w:hanging="360"/>
      </w:pPr>
    </w:lvl>
    <w:lvl w:ilvl="2" w:tplc="0415001B" w:tentative="1">
      <w:start w:val="1"/>
      <w:numFmt w:val="lowerRoman"/>
      <w:lvlText w:val="%3."/>
      <w:lvlJc w:val="right"/>
      <w:pPr>
        <w:ind w:left="2406" w:hanging="180"/>
      </w:pPr>
    </w:lvl>
    <w:lvl w:ilvl="3" w:tplc="0415000F" w:tentative="1">
      <w:start w:val="1"/>
      <w:numFmt w:val="decimal"/>
      <w:lvlText w:val="%4."/>
      <w:lvlJc w:val="left"/>
      <w:pPr>
        <w:ind w:left="3126" w:hanging="360"/>
      </w:pPr>
    </w:lvl>
    <w:lvl w:ilvl="4" w:tplc="04150019" w:tentative="1">
      <w:start w:val="1"/>
      <w:numFmt w:val="lowerLetter"/>
      <w:lvlText w:val="%5."/>
      <w:lvlJc w:val="left"/>
      <w:pPr>
        <w:ind w:left="3846" w:hanging="360"/>
      </w:pPr>
    </w:lvl>
    <w:lvl w:ilvl="5" w:tplc="0415001B" w:tentative="1">
      <w:start w:val="1"/>
      <w:numFmt w:val="lowerRoman"/>
      <w:lvlText w:val="%6."/>
      <w:lvlJc w:val="right"/>
      <w:pPr>
        <w:ind w:left="4566" w:hanging="180"/>
      </w:pPr>
    </w:lvl>
    <w:lvl w:ilvl="6" w:tplc="0415000F" w:tentative="1">
      <w:start w:val="1"/>
      <w:numFmt w:val="decimal"/>
      <w:lvlText w:val="%7."/>
      <w:lvlJc w:val="left"/>
      <w:pPr>
        <w:ind w:left="5286" w:hanging="360"/>
      </w:pPr>
    </w:lvl>
    <w:lvl w:ilvl="7" w:tplc="04150019" w:tentative="1">
      <w:start w:val="1"/>
      <w:numFmt w:val="lowerLetter"/>
      <w:lvlText w:val="%8."/>
      <w:lvlJc w:val="left"/>
      <w:pPr>
        <w:ind w:left="6006" w:hanging="360"/>
      </w:pPr>
    </w:lvl>
    <w:lvl w:ilvl="8" w:tplc="0415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31" w15:restartNumberingAfterBreak="0">
    <w:nsid w:val="7CDE2562"/>
    <w:multiLevelType w:val="hybridMultilevel"/>
    <w:tmpl w:val="B43ABBEC"/>
    <w:name w:val="WW8Num292232222222222222222222222222222222222222222222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2" w15:restartNumberingAfterBreak="0">
    <w:nsid w:val="7E1421BB"/>
    <w:multiLevelType w:val="hybridMultilevel"/>
    <w:tmpl w:val="702E1178"/>
    <w:name w:val="WW8Num292232222222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3" w15:restartNumberingAfterBreak="0">
    <w:nsid w:val="7E5A27BF"/>
    <w:multiLevelType w:val="hybridMultilevel"/>
    <w:tmpl w:val="2B7A2B98"/>
    <w:name w:val="WW8Num462"/>
    <w:lvl w:ilvl="0" w:tplc="9A206DD4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F6520B7"/>
    <w:multiLevelType w:val="hybridMultilevel"/>
    <w:tmpl w:val="A7EA2ACE"/>
    <w:name w:val="WW8Num1022"/>
    <w:lvl w:ilvl="0" w:tplc="14EE466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936275">
    <w:abstractNumId w:val="3"/>
  </w:num>
  <w:num w:numId="2" w16cid:durableId="2104719587">
    <w:abstractNumId w:val="13"/>
  </w:num>
  <w:num w:numId="3" w16cid:durableId="1591962226">
    <w:abstractNumId w:val="8"/>
  </w:num>
  <w:num w:numId="4" w16cid:durableId="1852407594">
    <w:abstractNumId w:val="27"/>
  </w:num>
  <w:num w:numId="5" w16cid:durableId="457189610">
    <w:abstractNumId w:val="39"/>
  </w:num>
  <w:num w:numId="6" w16cid:durableId="1328632450">
    <w:abstractNumId w:val="40"/>
  </w:num>
  <w:num w:numId="7" w16cid:durableId="1388070925">
    <w:abstractNumId w:val="42"/>
  </w:num>
  <w:num w:numId="8" w16cid:durableId="1374648344">
    <w:abstractNumId w:val="56"/>
  </w:num>
  <w:num w:numId="9" w16cid:durableId="2066830711">
    <w:abstractNumId w:val="119"/>
  </w:num>
  <w:num w:numId="10" w16cid:durableId="1654066265">
    <w:abstractNumId w:val="180"/>
  </w:num>
  <w:num w:numId="11" w16cid:durableId="1399744243">
    <w:abstractNumId w:val="11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4816027">
    <w:abstractNumId w:val="2"/>
  </w:num>
  <w:num w:numId="13" w16cid:durableId="1209798087">
    <w:abstractNumId w:val="54"/>
  </w:num>
  <w:num w:numId="14" w16cid:durableId="681660481">
    <w:abstractNumId w:val="62"/>
  </w:num>
  <w:num w:numId="15" w16cid:durableId="1184199549">
    <w:abstractNumId w:val="51"/>
  </w:num>
  <w:num w:numId="16" w16cid:durableId="1980569084">
    <w:abstractNumId w:val="55"/>
  </w:num>
  <w:num w:numId="17" w16cid:durableId="1855459027">
    <w:abstractNumId w:val="64"/>
  </w:num>
  <w:num w:numId="18" w16cid:durableId="163936251">
    <w:abstractNumId w:val="149"/>
  </w:num>
  <w:num w:numId="19" w16cid:durableId="1839538295">
    <w:abstractNumId w:val="21"/>
  </w:num>
  <w:num w:numId="20" w16cid:durableId="1287396301">
    <w:abstractNumId w:val="41"/>
  </w:num>
  <w:num w:numId="21" w16cid:durableId="1801609595">
    <w:abstractNumId w:val="58"/>
  </w:num>
  <w:num w:numId="22" w16cid:durableId="634868677">
    <w:abstractNumId w:val="63"/>
  </w:num>
  <w:num w:numId="23" w16cid:durableId="1983538517">
    <w:abstractNumId w:val="151"/>
  </w:num>
  <w:num w:numId="24" w16cid:durableId="1147934122">
    <w:abstractNumId w:val="99"/>
  </w:num>
  <w:num w:numId="25" w16cid:durableId="1639677139">
    <w:abstractNumId w:val="117"/>
  </w:num>
  <w:num w:numId="26" w16cid:durableId="316031423">
    <w:abstractNumId w:val="109"/>
  </w:num>
  <w:num w:numId="27" w16cid:durableId="853037796">
    <w:abstractNumId w:val="90"/>
  </w:num>
  <w:num w:numId="28" w16cid:durableId="681400426">
    <w:abstractNumId w:val="75"/>
  </w:num>
  <w:num w:numId="29" w16cid:durableId="1080640408">
    <w:abstractNumId w:val="85"/>
  </w:num>
  <w:num w:numId="30" w16cid:durableId="1928805446">
    <w:abstractNumId w:val="81"/>
  </w:num>
  <w:num w:numId="31" w16cid:durableId="1335113100">
    <w:abstractNumId w:val="98"/>
  </w:num>
  <w:num w:numId="32" w16cid:durableId="989210060">
    <w:abstractNumId w:val="214"/>
  </w:num>
  <w:num w:numId="33" w16cid:durableId="156577031">
    <w:abstractNumId w:val="52"/>
  </w:num>
  <w:num w:numId="34" w16cid:durableId="1975407842">
    <w:abstractNumId w:val="124"/>
  </w:num>
  <w:num w:numId="35" w16cid:durableId="1275136351">
    <w:abstractNumId w:val="47"/>
  </w:num>
  <w:num w:numId="36" w16cid:durableId="1238979131">
    <w:abstractNumId w:val="46"/>
  </w:num>
  <w:num w:numId="37" w16cid:durableId="963538094">
    <w:abstractNumId w:val="76"/>
  </w:num>
  <w:num w:numId="38" w16cid:durableId="1445929919">
    <w:abstractNumId w:val="1"/>
  </w:num>
  <w:num w:numId="39" w16cid:durableId="1196652326">
    <w:abstractNumId w:val="37"/>
  </w:num>
  <w:num w:numId="40" w16cid:durableId="1358383257">
    <w:abstractNumId w:val="111"/>
  </w:num>
  <w:num w:numId="41" w16cid:durableId="1406873959">
    <w:abstractNumId w:val="171"/>
  </w:num>
  <w:num w:numId="42" w16cid:durableId="479811254">
    <w:abstractNumId w:val="123"/>
  </w:num>
  <w:num w:numId="43" w16cid:durableId="1392997067">
    <w:abstractNumId w:val="183"/>
  </w:num>
  <w:num w:numId="44" w16cid:durableId="1476678750">
    <w:abstractNumId w:val="174"/>
  </w:num>
  <w:num w:numId="45" w16cid:durableId="1993174757">
    <w:abstractNumId w:val="127"/>
  </w:num>
  <w:num w:numId="46" w16cid:durableId="580261742">
    <w:abstractNumId w:val="186"/>
  </w:num>
  <w:num w:numId="47" w16cid:durableId="1992632627">
    <w:abstractNumId w:val="232"/>
  </w:num>
  <w:num w:numId="48" w16cid:durableId="332683824">
    <w:abstractNumId w:val="161"/>
  </w:num>
  <w:num w:numId="49" w16cid:durableId="7416834">
    <w:abstractNumId w:val="153"/>
  </w:num>
  <w:num w:numId="50" w16cid:durableId="1066604880">
    <w:abstractNumId w:val="140"/>
  </w:num>
  <w:num w:numId="51" w16cid:durableId="841119243">
    <w:abstractNumId w:val="120"/>
  </w:num>
  <w:num w:numId="52" w16cid:durableId="2057463911">
    <w:abstractNumId w:val="94"/>
  </w:num>
  <w:num w:numId="53" w16cid:durableId="1489597155">
    <w:abstractNumId w:val="103"/>
  </w:num>
  <w:num w:numId="54" w16cid:durableId="1546719330">
    <w:abstractNumId w:val="187"/>
  </w:num>
  <w:num w:numId="55" w16cid:durableId="529492001">
    <w:abstractNumId w:val="210"/>
  </w:num>
  <w:num w:numId="56" w16cid:durableId="450707966">
    <w:abstractNumId w:val="211"/>
  </w:num>
  <w:num w:numId="57" w16cid:durableId="2096585676">
    <w:abstractNumId w:val="95"/>
  </w:num>
  <w:num w:numId="58" w16cid:durableId="379592420">
    <w:abstractNumId w:val="116"/>
  </w:num>
  <w:num w:numId="59" w16cid:durableId="1931769630">
    <w:abstractNumId w:val="167"/>
  </w:num>
  <w:num w:numId="60" w16cid:durableId="1758625500">
    <w:abstractNumId w:val="169"/>
  </w:num>
  <w:num w:numId="61" w16cid:durableId="1033768190">
    <w:abstractNumId w:val="154"/>
  </w:num>
  <w:num w:numId="62" w16cid:durableId="1565605480">
    <w:abstractNumId w:val="223"/>
  </w:num>
  <w:num w:numId="63" w16cid:durableId="1651787655">
    <w:abstractNumId w:val="132"/>
  </w:num>
  <w:num w:numId="64" w16cid:durableId="1510951374">
    <w:abstractNumId w:val="164"/>
  </w:num>
  <w:num w:numId="65" w16cid:durableId="620841162">
    <w:abstractNumId w:val="93"/>
  </w:num>
  <w:num w:numId="66" w16cid:durableId="1376462175">
    <w:abstractNumId w:val="137"/>
  </w:num>
  <w:num w:numId="67" w16cid:durableId="192570994">
    <w:abstractNumId w:val="215"/>
  </w:num>
  <w:num w:numId="68" w16cid:durableId="1421097087">
    <w:abstractNumId w:val="89"/>
  </w:num>
  <w:num w:numId="69" w16cid:durableId="1954047189">
    <w:abstractNumId w:val="205"/>
  </w:num>
  <w:num w:numId="70" w16cid:durableId="167868403">
    <w:abstractNumId w:val="138"/>
  </w:num>
  <w:num w:numId="71" w16cid:durableId="921988834">
    <w:abstractNumId w:val="197"/>
  </w:num>
  <w:num w:numId="72" w16cid:durableId="1712999890">
    <w:abstractNumId w:val="170"/>
  </w:num>
  <w:num w:numId="73" w16cid:durableId="1418361204">
    <w:abstractNumId w:val="106"/>
  </w:num>
  <w:num w:numId="74" w16cid:durableId="1762943412">
    <w:abstractNumId w:val="83"/>
  </w:num>
  <w:num w:numId="75" w16cid:durableId="1184439917">
    <w:abstractNumId w:val="71"/>
  </w:num>
  <w:num w:numId="76" w16cid:durableId="548225116">
    <w:abstractNumId w:val="50"/>
  </w:num>
  <w:num w:numId="77" w16cid:durableId="1797215859">
    <w:abstractNumId w:val="57"/>
  </w:num>
  <w:num w:numId="78" w16cid:durableId="519977632">
    <w:abstractNumId w:val="59"/>
  </w:num>
  <w:num w:numId="79" w16cid:durableId="954870150">
    <w:abstractNumId w:val="60"/>
  </w:num>
  <w:num w:numId="80" w16cid:durableId="1627858864">
    <w:abstractNumId w:val="115"/>
  </w:num>
  <w:num w:numId="81" w16cid:durableId="915745408">
    <w:abstractNumId w:val="230"/>
  </w:num>
  <w:num w:numId="82" w16cid:durableId="1807046615">
    <w:abstractNumId w:val="216"/>
  </w:num>
  <w:num w:numId="83" w16cid:durableId="267811535">
    <w:abstractNumId w:val="198"/>
  </w:num>
  <w:num w:numId="84" w16cid:durableId="1650983594">
    <w:abstractNumId w:val="101"/>
  </w:num>
  <w:num w:numId="85" w16cid:durableId="1341085904">
    <w:abstractNumId w:val="157"/>
  </w:num>
  <w:num w:numId="86" w16cid:durableId="270089226">
    <w:abstractNumId w:val="163"/>
  </w:num>
  <w:num w:numId="87" w16cid:durableId="442268555">
    <w:abstractNumId w:val="145"/>
  </w:num>
  <w:num w:numId="88" w16cid:durableId="502277599">
    <w:abstractNumId w:val="229"/>
  </w:num>
  <w:num w:numId="89" w16cid:durableId="539126332">
    <w:abstractNumId w:val="28"/>
  </w:num>
  <w:num w:numId="90" w16cid:durableId="530261775">
    <w:abstractNumId w:val="16"/>
  </w:num>
  <w:num w:numId="91" w16cid:durableId="868495042">
    <w:abstractNumId w:val="159"/>
  </w:num>
  <w:num w:numId="92" w16cid:durableId="1141071030">
    <w:abstractNumId w:val="177"/>
  </w:num>
  <w:num w:numId="93" w16cid:durableId="768237718">
    <w:abstractNumId w:val="136"/>
  </w:num>
  <w:num w:numId="94" w16cid:durableId="679284607">
    <w:abstractNumId w:val="156"/>
  </w:num>
  <w:num w:numId="95" w16cid:durableId="1236281300">
    <w:abstractNumId w:val="168"/>
  </w:num>
  <w:num w:numId="96" w16cid:durableId="2015954137">
    <w:abstractNumId w:val="213"/>
  </w:num>
  <w:num w:numId="97" w16cid:durableId="994337759">
    <w:abstractNumId w:val="67"/>
  </w:num>
  <w:num w:numId="98" w16cid:durableId="1611231981">
    <w:abstractNumId w:val="68"/>
  </w:num>
  <w:num w:numId="99" w16cid:durableId="1019814485">
    <w:abstractNumId w:val="69"/>
  </w:num>
  <w:num w:numId="100" w16cid:durableId="401832602">
    <w:abstractNumId w:val="70"/>
  </w:num>
  <w:num w:numId="101" w16cid:durableId="1776055903">
    <w:abstractNumId w:val="192"/>
  </w:num>
  <w:num w:numId="102" w16cid:durableId="755368847">
    <w:abstractNumId w:val="105"/>
  </w:num>
  <w:num w:numId="103" w16cid:durableId="1318417287">
    <w:abstractNumId w:val="82"/>
  </w:num>
  <w:num w:numId="104" w16cid:durableId="97679010">
    <w:abstractNumId w:val="194"/>
  </w:num>
  <w:num w:numId="105" w16cid:durableId="1707750982">
    <w:abstractNumId w:val="91"/>
  </w:num>
  <w:num w:numId="106" w16cid:durableId="152376090">
    <w:abstractNumId w:val="96"/>
  </w:num>
  <w:num w:numId="107" w16cid:durableId="925769745">
    <w:abstractNumId w:val="201"/>
  </w:num>
  <w:num w:numId="108" w16cid:durableId="1155685853">
    <w:abstractNumId w:val="225"/>
  </w:num>
  <w:num w:numId="109" w16cid:durableId="876350801">
    <w:abstractNumId w:val="107"/>
  </w:num>
  <w:num w:numId="110" w16cid:durableId="1622296475">
    <w:abstractNumId w:val="87"/>
  </w:num>
  <w:num w:numId="111" w16cid:durableId="72776190">
    <w:abstractNumId w:val="112"/>
  </w:num>
  <w:num w:numId="112" w16cid:durableId="1295333540">
    <w:abstractNumId w:val="176"/>
  </w:num>
  <w:num w:numId="113" w16cid:durableId="2015181895">
    <w:abstractNumId w:val="212"/>
  </w:num>
  <w:num w:numId="114" w16cid:durableId="873808132">
    <w:abstractNumId w:val="80"/>
  </w:num>
  <w:num w:numId="115" w16cid:durableId="1566842468">
    <w:abstractNumId w:val="97"/>
  </w:num>
  <w:num w:numId="116" w16cid:durableId="627391325">
    <w:abstractNumId w:val="130"/>
  </w:num>
  <w:num w:numId="117" w16cid:durableId="1638608082">
    <w:abstractNumId w:val="155"/>
  </w:num>
  <w:num w:numId="118" w16cid:durableId="1408385680">
    <w:abstractNumId w:val="108"/>
  </w:num>
  <w:num w:numId="119" w16cid:durableId="2124498983">
    <w:abstractNumId w:val="133"/>
  </w:num>
  <w:num w:numId="120" w16cid:durableId="343824566">
    <w:abstractNumId w:val="143"/>
  </w:num>
  <w:num w:numId="121" w16cid:durableId="292178248">
    <w:abstractNumId w:val="86"/>
  </w:num>
  <w:num w:numId="122" w16cid:durableId="883523158">
    <w:abstractNumId w:val="77"/>
  </w:num>
  <w:num w:numId="123" w16cid:durableId="1309087699">
    <w:abstractNumId w:val="125"/>
  </w:num>
  <w:num w:numId="124" w16cid:durableId="1296443613">
    <w:abstractNumId w:val="228"/>
  </w:num>
  <w:num w:numId="125" w16cid:durableId="461387998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819880576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35950890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087339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468019462">
    <w:abstractNumId w:val="178"/>
    <w:lvlOverride w:ilvl="0"/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697704706">
    <w:abstractNumId w:val="6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FA"/>
    <w:rsid w:val="00000D02"/>
    <w:rsid w:val="000018D9"/>
    <w:rsid w:val="00001F0B"/>
    <w:rsid w:val="00002E5F"/>
    <w:rsid w:val="00002F4E"/>
    <w:rsid w:val="00003BE0"/>
    <w:rsid w:val="000042A4"/>
    <w:rsid w:val="000049A7"/>
    <w:rsid w:val="00004CFB"/>
    <w:rsid w:val="000050FD"/>
    <w:rsid w:val="0000621E"/>
    <w:rsid w:val="000069F1"/>
    <w:rsid w:val="00006C42"/>
    <w:rsid w:val="00007461"/>
    <w:rsid w:val="000074DF"/>
    <w:rsid w:val="000116D1"/>
    <w:rsid w:val="00011A0E"/>
    <w:rsid w:val="00011DAF"/>
    <w:rsid w:val="00011F08"/>
    <w:rsid w:val="000126DB"/>
    <w:rsid w:val="000132C5"/>
    <w:rsid w:val="00013CC2"/>
    <w:rsid w:val="00013EF5"/>
    <w:rsid w:val="000143DF"/>
    <w:rsid w:val="00014428"/>
    <w:rsid w:val="00014C0E"/>
    <w:rsid w:val="0001509B"/>
    <w:rsid w:val="00015BEF"/>
    <w:rsid w:val="00016AE0"/>
    <w:rsid w:val="00016C75"/>
    <w:rsid w:val="000176AB"/>
    <w:rsid w:val="0001779E"/>
    <w:rsid w:val="00017B2A"/>
    <w:rsid w:val="0002005D"/>
    <w:rsid w:val="00020E9A"/>
    <w:rsid w:val="0002104C"/>
    <w:rsid w:val="000211FB"/>
    <w:rsid w:val="00021233"/>
    <w:rsid w:val="000214D9"/>
    <w:rsid w:val="0002173D"/>
    <w:rsid w:val="000217B8"/>
    <w:rsid w:val="0002205B"/>
    <w:rsid w:val="00022389"/>
    <w:rsid w:val="0002268A"/>
    <w:rsid w:val="00022C6B"/>
    <w:rsid w:val="00022E5B"/>
    <w:rsid w:val="0002365B"/>
    <w:rsid w:val="00024D2A"/>
    <w:rsid w:val="0002565E"/>
    <w:rsid w:val="00026588"/>
    <w:rsid w:val="000269E4"/>
    <w:rsid w:val="00026D74"/>
    <w:rsid w:val="00027717"/>
    <w:rsid w:val="000278A6"/>
    <w:rsid w:val="0002793C"/>
    <w:rsid w:val="00027D7E"/>
    <w:rsid w:val="000307EA"/>
    <w:rsid w:val="000309B3"/>
    <w:rsid w:val="00030D13"/>
    <w:rsid w:val="00030ED7"/>
    <w:rsid w:val="00031056"/>
    <w:rsid w:val="000313F8"/>
    <w:rsid w:val="00031656"/>
    <w:rsid w:val="00031CAF"/>
    <w:rsid w:val="000321D5"/>
    <w:rsid w:val="0003248D"/>
    <w:rsid w:val="0003312B"/>
    <w:rsid w:val="000338CD"/>
    <w:rsid w:val="00033985"/>
    <w:rsid w:val="00033A43"/>
    <w:rsid w:val="00034052"/>
    <w:rsid w:val="0003485E"/>
    <w:rsid w:val="000348B1"/>
    <w:rsid w:val="000351B6"/>
    <w:rsid w:val="00035711"/>
    <w:rsid w:val="000359F6"/>
    <w:rsid w:val="00036007"/>
    <w:rsid w:val="00036595"/>
    <w:rsid w:val="00036735"/>
    <w:rsid w:val="00037096"/>
    <w:rsid w:val="000377D7"/>
    <w:rsid w:val="00037CEE"/>
    <w:rsid w:val="00037E17"/>
    <w:rsid w:val="000403D0"/>
    <w:rsid w:val="000404B6"/>
    <w:rsid w:val="00040519"/>
    <w:rsid w:val="0004063F"/>
    <w:rsid w:val="00040A52"/>
    <w:rsid w:val="00041BC5"/>
    <w:rsid w:val="00042136"/>
    <w:rsid w:val="0004265E"/>
    <w:rsid w:val="00042919"/>
    <w:rsid w:val="00042D57"/>
    <w:rsid w:val="00042FFF"/>
    <w:rsid w:val="00043658"/>
    <w:rsid w:val="00043E17"/>
    <w:rsid w:val="00044B63"/>
    <w:rsid w:val="00044F51"/>
    <w:rsid w:val="0004531B"/>
    <w:rsid w:val="000455CC"/>
    <w:rsid w:val="00045669"/>
    <w:rsid w:val="000456A4"/>
    <w:rsid w:val="00045BC4"/>
    <w:rsid w:val="00045C69"/>
    <w:rsid w:val="00046080"/>
    <w:rsid w:val="00046F8A"/>
    <w:rsid w:val="00047224"/>
    <w:rsid w:val="00047A94"/>
    <w:rsid w:val="000503DC"/>
    <w:rsid w:val="000505CD"/>
    <w:rsid w:val="00050995"/>
    <w:rsid w:val="00051B7D"/>
    <w:rsid w:val="0005224D"/>
    <w:rsid w:val="00052E7B"/>
    <w:rsid w:val="00054B39"/>
    <w:rsid w:val="0005525B"/>
    <w:rsid w:val="000557E6"/>
    <w:rsid w:val="0005603A"/>
    <w:rsid w:val="00057169"/>
    <w:rsid w:val="000572B8"/>
    <w:rsid w:val="00057D9C"/>
    <w:rsid w:val="0006021A"/>
    <w:rsid w:val="0006025C"/>
    <w:rsid w:val="00061554"/>
    <w:rsid w:val="00062AAA"/>
    <w:rsid w:val="00063B41"/>
    <w:rsid w:val="00064BE0"/>
    <w:rsid w:val="000663E9"/>
    <w:rsid w:val="0006651D"/>
    <w:rsid w:val="000713CB"/>
    <w:rsid w:val="00071412"/>
    <w:rsid w:val="00071ED7"/>
    <w:rsid w:val="00072ECD"/>
    <w:rsid w:val="00073ABD"/>
    <w:rsid w:val="00073DBD"/>
    <w:rsid w:val="000750FC"/>
    <w:rsid w:val="0007616E"/>
    <w:rsid w:val="0007634B"/>
    <w:rsid w:val="0007637E"/>
    <w:rsid w:val="00076782"/>
    <w:rsid w:val="00076E4F"/>
    <w:rsid w:val="00076ED6"/>
    <w:rsid w:val="00077416"/>
    <w:rsid w:val="00077430"/>
    <w:rsid w:val="00077B5B"/>
    <w:rsid w:val="00080E35"/>
    <w:rsid w:val="00082651"/>
    <w:rsid w:val="000827E2"/>
    <w:rsid w:val="0008309F"/>
    <w:rsid w:val="0008332C"/>
    <w:rsid w:val="0008413E"/>
    <w:rsid w:val="00084209"/>
    <w:rsid w:val="0008468C"/>
    <w:rsid w:val="000849A3"/>
    <w:rsid w:val="000849B4"/>
    <w:rsid w:val="00084A54"/>
    <w:rsid w:val="00084C5C"/>
    <w:rsid w:val="00084C8D"/>
    <w:rsid w:val="000850A7"/>
    <w:rsid w:val="00085370"/>
    <w:rsid w:val="0008544E"/>
    <w:rsid w:val="00085C98"/>
    <w:rsid w:val="00085F3A"/>
    <w:rsid w:val="000866E9"/>
    <w:rsid w:val="000870B0"/>
    <w:rsid w:val="000873EF"/>
    <w:rsid w:val="00087441"/>
    <w:rsid w:val="000874D6"/>
    <w:rsid w:val="00087525"/>
    <w:rsid w:val="0009059D"/>
    <w:rsid w:val="000916FB"/>
    <w:rsid w:val="00091ADD"/>
    <w:rsid w:val="00092475"/>
    <w:rsid w:val="00092D56"/>
    <w:rsid w:val="000938D6"/>
    <w:rsid w:val="00095030"/>
    <w:rsid w:val="000960A3"/>
    <w:rsid w:val="000965BD"/>
    <w:rsid w:val="000969C2"/>
    <w:rsid w:val="00097401"/>
    <w:rsid w:val="000975A2"/>
    <w:rsid w:val="00097825"/>
    <w:rsid w:val="000A0FF6"/>
    <w:rsid w:val="000A1DB2"/>
    <w:rsid w:val="000A21C0"/>
    <w:rsid w:val="000A22E4"/>
    <w:rsid w:val="000A25C6"/>
    <w:rsid w:val="000A27EC"/>
    <w:rsid w:val="000A3C7D"/>
    <w:rsid w:val="000A4ADA"/>
    <w:rsid w:val="000A625F"/>
    <w:rsid w:val="000A6677"/>
    <w:rsid w:val="000A6769"/>
    <w:rsid w:val="000B02A3"/>
    <w:rsid w:val="000B0817"/>
    <w:rsid w:val="000B0AD7"/>
    <w:rsid w:val="000B0EE1"/>
    <w:rsid w:val="000B143F"/>
    <w:rsid w:val="000B193D"/>
    <w:rsid w:val="000B1D0E"/>
    <w:rsid w:val="000B27D9"/>
    <w:rsid w:val="000B287D"/>
    <w:rsid w:val="000B2F7A"/>
    <w:rsid w:val="000B30FD"/>
    <w:rsid w:val="000B3C14"/>
    <w:rsid w:val="000B3C1B"/>
    <w:rsid w:val="000B46F2"/>
    <w:rsid w:val="000B4CF2"/>
    <w:rsid w:val="000B4D06"/>
    <w:rsid w:val="000B4DDD"/>
    <w:rsid w:val="000B5287"/>
    <w:rsid w:val="000B538B"/>
    <w:rsid w:val="000B5D4F"/>
    <w:rsid w:val="000B6438"/>
    <w:rsid w:val="000B64B7"/>
    <w:rsid w:val="000B6E99"/>
    <w:rsid w:val="000B7037"/>
    <w:rsid w:val="000B77D7"/>
    <w:rsid w:val="000B7883"/>
    <w:rsid w:val="000B7D0B"/>
    <w:rsid w:val="000B7EE4"/>
    <w:rsid w:val="000C0131"/>
    <w:rsid w:val="000C02B9"/>
    <w:rsid w:val="000C060B"/>
    <w:rsid w:val="000C07E1"/>
    <w:rsid w:val="000C0C64"/>
    <w:rsid w:val="000C1758"/>
    <w:rsid w:val="000C1F62"/>
    <w:rsid w:val="000C276F"/>
    <w:rsid w:val="000C2BC1"/>
    <w:rsid w:val="000C534A"/>
    <w:rsid w:val="000C63C8"/>
    <w:rsid w:val="000C641C"/>
    <w:rsid w:val="000C69EC"/>
    <w:rsid w:val="000C6A3F"/>
    <w:rsid w:val="000C78E7"/>
    <w:rsid w:val="000C7BDE"/>
    <w:rsid w:val="000C7DF6"/>
    <w:rsid w:val="000C7E4E"/>
    <w:rsid w:val="000D05F2"/>
    <w:rsid w:val="000D0D4A"/>
    <w:rsid w:val="000D0EEC"/>
    <w:rsid w:val="000D0F59"/>
    <w:rsid w:val="000D0F86"/>
    <w:rsid w:val="000D1172"/>
    <w:rsid w:val="000D1FB9"/>
    <w:rsid w:val="000D2C35"/>
    <w:rsid w:val="000D2DA0"/>
    <w:rsid w:val="000D2EDC"/>
    <w:rsid w:val="000D3570"/>
    <w:rsid w:val="000D39EB"/>
    <w:rsid w:val="000D4160"/>
    <w:rsid w:val="000D4486"/>
    <w:rsid w:val="000D5449"/>
    <w:rsid w:val="000D5D9F"/>
    <w:rsid w:val="000D5FF9"/>
    <w:rsid w:val="000D753C"/>
    <w:rsid w:val="000D7CD2"/>
    <w:rsid w:val="000E0FF0"/>
    <w:rsid w:val="000E313C"/>
    <w:rsid w:val="000E461A"/>
    <w:rsid w:val="000E53A7"/>
    <w:rsid w:val="000E5850"/>
    <w:rsid w:val="000E6AC0"/>
    <w:rsid w:val="000E7821"/>
    <w:rsid w:val="000F091A"/>
    <w:rsid w:val="000F0DA4"/>
    <w:rsid w:val="000F14EB"/>
    <w:rsid w:val="000F1909"/>
    <w:rsid w:val="000F1A02"/>
    <w:rsid w:val="000F235E"/>
    <w:rsid w:val="000F26A7"/>
    <w:rsid w:val="000F26CD"/>
    <w:rsid w:val="000F29CC"/>
    <w:rsid w:val="000F2AE5"/>
    <w:rsid w:val="000F31DF"/>
    <w:rsid w:val="000F43A7"/>
    <w:rsid w:val="000F456B"/>
    <w:rsid w:val="000F4CEF"/>
    <w:rsid w:val="000F52EA"/>
    <w:rsid w:val="000F69C3"/>
    <w:rsid w:val="000F79B8"/>
    <w:rsid w:val="000F7EF0"/>
    <w:rsid w:val="000F7F70"/>
    <w:rsid w:val="0010085A"/>
    <w:rsid w:val="00100B7E"/>
    <w:rsid w:val="00100D11"/>
    <w:rsid w:val="00100FEB"/>
    <w:rsid w:val="00101C40"/>
    <w:rsid w:val="00101D61"/>
    <w:rsid w:val="00102213"/>
    <w:rsid w:val="00102BFB"/>
    <w:rsid w:val="00102E2C"/>
    <w:rsid w:val="00102EA7"/>
    <w:rsid w:val="00102F26"/>
    <w:rsid w:val="001033D8"/>
    <w:rsid w:val="00103D96"/>
    <w:rsid w:val="001046A2"/>
    <w:rsid w:val="00104C44"/>
    <w:rsid w:val="00104C69"/>
    <w:rsid w:val="00105B31"/>
    <w:rsid w:val="00105FAC"/>
    <w:rsid w:val="001060DF"/>
    <w:rsid w:val="001061AC"/>
    <w:rsid w:val="00106622"/>
    <w:rsid w:val="0010699A"/>
    <w:rsid w:val="00107268"/>
    <w:rsid w:val="001072D3"/>
    <w:rsid w:val="00107F77"/>
    <w:rsid w:val="00110479"/>
    <w:rsid w:val="00110ED3"/>
    <w:rsid w:val="00111085"/>
    <w:rsid w:val="00111304"/>
    <w:rsid w:val="00111AAF"/>
    <w:rsid w:val="00111E6A"/>
    <w:rsid w:val="00111F73"/>
    <w:rsid w:val="0011342F"/>
    <w:rsid w:val="00113466"/>
    <w:rsid w:val="001135F9"/>
    <w:rsid w:val="00113705"/>
    <w:rsid w:val="00113F72"/>
    <w:rsid w:val="00114188"/>
    <w:rsid w:val="0011435E"/>
    <w:rsid w:val="0011443B"/>
    <w:rsid w:val="00114484"/>
    <w:rsid w:val="00114840"/>
    <w:rsid w:val="00116DC6"/>
    <w:rsid w:val="00117BD3"/>
    <w:rsid w:val="00117D10"/>
    <w:rsid w:val="00117E42"/>
    <w:rsid w:val="00120084"/>
    <w:rsid w:val="00120A05"/>
    <w:rsid w:val="00120D3E"/>
    <w:rsid w:val="001212A1"/>
    <w:rsid w:val="001215D6"/>
    <w:rsid w:val="0012174F"/>
    <w:rsid w:val="00121D9A"/>
    <w:rsid w:val="001220D7"/>
    <w:rsid w:val="00122280"/>
    <w:rsid w:val="00122340"/>
    <w:rsid w:val="00122342"/>
    <w:rsid w:val="001228BB"/>
    <w:rsid w:val="00123D80"/>
    <w:rsid w:val="00124341"/>
    <w:rsid w:val="001246DB"/>
    <w:rsid w:val="001247D9"/>
    <w:rsid w:val="00125333"/>
    <w:rsid w:val="0012551A"/>
    <w:rsid w:val="0012628E"/>
    <w:rsid w:val="001269E5"/>
    <w:rsid w:val="00126E47"/>
    <w:rsid w:val="001300ED"/>
    <w:rsid w:val="00130212"/>
    <w:rsid w:val="00130305"/>
    <w:rsid w:val="0013047B"/>
    <w:rsid w:val="00130C07"/>
    <w:rsid w:val="001317F7"/>
    <w:rsid w:val="0013272C"/>
    <w:rsid w:val="00132C7D"/>
    <w:rsid w:val="00133BCB"/>
    <w:rsid w:val="00135C4E"/>
    <w:rsid w:val="001360BD"/>
    <w:rsid w:val="0013664F"/>
    <w:rsid w:val="0013711E"/>
    <w:rsid w:val="001372F5"/>
    <w:rsid w:val="00137333"/>
    <w:rsid w:val="00137A3B"/>
    <w:rsid w:val="00137B1A"/>
    <w:rsid w:val="001407BB"/>
    <w:rsid w:val="00140819"/>
    <w:rsid w:val="00141E4C"/>
    <w:rsid w:val="001424F2"/>
    <w:rsid w:val="0014265E"/>
    <w:rsid w:val="00143104"/>
    <w:rsid w:val="00144E5F"/>
    <w:rsid w:val="00145571"/>
    <w:rsid w:val="00145A17"/>
    <w:rsid w:val="00146153"/>
    <w:rsid w:val="00146BB9"/>
    <w:rsid w:val="001471CC"/>
    <w:rsid w:val="001471D4"/>
    <w:rsid w:val="00147690"/>
    <w:rsid w:val="00147ED7"/>
    <w:rsid w:val="00151174"/>
    <w:rsid w:val="0015181E"/>
    <w:rsid w:val="00151F67"/>
    <w:rsid w:val="00152413"/>
    <w:rsid w:val="0015276F"/>
    <w:rsid w:val="0015278A"/>
    <w:rsid w:val="00153397"/>
    <w:rsid w:val="00153833"/>
    <w:rsid w:val="00154B8B"/>
    <w:rsid w:val="00155410"/>
    <w:rsid w:val="001560B5"/>
    <w:rsid w:val="00160EE4"/>
    <w:rsid w:val="001621F1"/>
    <w:rsid w:val="001628B0"/>
    <w:rsid w:val="00162B4C"/>
    <w:rsid w:val="00162BC7"/>
    <w:rsid w:val="00162EC0"/>
    <w:rsid w:val="001631D1"/>
    <w:rsid w:val="00163A50"/>
    <w:rsid w:val="00163E93"/>
    <w:rsid w:val="00163FFE"/>
    <w:rsid w:val="001641BB"/>
    <w:rsid w:val="001642C6"/>
    <w:rsid w:val="00165776"/>
    <w:rsid w:val="0016585A"/>
    <w:rsid w:val="0016645E"/>
    <w:rsid w:val="00166DCD"/>
    <w:rsid w:val="001677FA"/>
    <w:rsid w:val="00167A6A"/>
    <w:rsid w:val="0017054C"/>
    <w:rsid w:val="0017065B"/>
    <w:rsid w:val="001707FC"/>
    <w:rsid w:val="00171215"/>
    <w:rsid w:val="00172C47"/>
    <w:rsid w:val="00173280"/>
    <w:rsid w:val="0017331B"/>
    <w:rsid w:val="0017359C"/>
    <w:rsid w:val="001745FC"/>
    <w:rsid w:val="00174BCD"/>
    <w:rsid w:val="00174CB0"/>
    <w:rsid w:val="00174CCF"/>
    <w:rsid w:val="00174EED"/>
    <w:rsid w:val="00175274"/>
    <w:rsid w:val="00175786"/>
    <w:rsid w:val="00175B8A"/>
    <w:rsid w:val="001761A7"/>
    <w:rsid w:val="001767ED"/>
    <w:rsid w:val="00176800"/>
    <w:rsid w:val="00176BC0"/>
    <w:rsid w:val="00176BF3"/>
    <w:rsid w:val="00177158"/>
    <w:rsid w:val="0017772F"/>
    <w:rsid w:val="00177CD3"/>
    <w:rsid w:val="00181562"/>
    <w:rsid w:val="0018270C"/>
    <w:rsid w:val="00182EC3"/>
    <w:rsid w:val="00183519"/>
    <w:rsid w:val="00183801"/>
    <w:rsid w:val="001842B1"/>
    <w:rsid w:val="00184F3B"/>
    <w:rsid w:val="00184FF1"/>
    <w:rsid w:val="001857E2"/>
    <w:rsid w:val="001866CB"/>
    <w:rsid w:val="0018715D"/>
    <w:rsid w:val="00187457"/>
    <w:rsid w:val="00187B38"/>
    <w:rsid w:val="00187E53"/>
    <w:rsid w:val="00190B1C"/>
    <w:rsid w:val="00191759"/>
    <w:rsid w:val="0019183F"/>
    <w:rsid w:val="00191FB5"/>
    <w:rsid w:val="001930E8"/>
    <w:rsid w:val="00193401"/>
    <w:rsid w:val="0019373D"/>
    <w:rsid w:val="001939C9"/>
    <w:rsid w:val="0019426D"/>
    <w:rsid w:val="001942EB"/>
    <w:rsid w:val="00194530"/>
    <w:rsid w:val="00194596"/>
    <w:rsid w:val="001946F1"/>
    <w:rsid w:val="00194A65"/>
    <w:rsid w:val="0019504A"/>
    <w:rsid w:val="001954EF"/>
    <w:rsid w:val="0019555F"/>
    <w:rsid w:val="00195C4B"/>
    <w:rsid w:val="00195FAC"/>
    <w:rsid w:val="00196140"/>
    <w:rsid w:val="00196577"/>
    <w:rsid w:val="001969AF"/>
    <w:rsid w:val="00196C0B"/>
    <w:rsid w:val="0019746F"/>
    <w:rsid w:val="00197494"/>
    <w:rsid w:val="001978D4"/>
    <w:rsid w:val="001A034A"/>
    <w:rsid w:val="001A0683"/>
    <w:rsid w:val="001A188C"/>
    <w:rsid w:val="001A1CC0"/>
    <w:rsid w:val="001A1E64"/>
    <w:rsid w:val="001A2E73"/>
    <w:rsid w:val="001A3803"/>
    <w:rsid w:val="001A3ADD"/>
    <w:rsid w:val="001A3D35"/>
    <w:rsid w:val="001A3F81"/>
    <w:rsid w:val="001A4CC8"/>
    <w:rsid w:val="001A5234"/>
    <w:rsid w:val="001A615B"/>
    <w:rsid w:val="001A66B3"/>
    <w:rsid w:val="001A6EE0"/>
    <w:rsid w:val="001B0728"/>
    <w:rsid w:val="001B127C"/>
    <w:rsid w:val="001B1AA4"/>
    <w:rsid w:val="001B1FF2"/>
    <w:rsid w:val="001B221E"/>
    <w:rsid w:val="001B2315"/>
    <w:rsid w:val="001B2637"/>
    <w:rsid w:val="001B2FDA"/>
    <w:rsid w:val="001B3039"/>
    <w:rsid w:val="001B3829"/>
    <w:rsid w:val="001B4154"/>
    <w:rsid w:val="001B4568"/>
    <w:rsid w:val="001B4729"/>
    <w:rsid w:val="001B48E5"/>
    <w:rsid w:val="001B4CE5"/>
    <w:rsid w:val="001B5CCB"/>
    <w:rsid w:val="001B6B59"/>
    <w:rsid w:val="001B767C"/>
    <w:rsid w:val="001C0BDE"/>
    <w:rsid w:val="001C0CB4"/>
    <w:rsid w:val="001C1417"/>
    <w:rsid w:val="001C16F2"/>
    <w:rsid w:val="001C2EF8"/>
    <w:rsid w:val="001C4113"/>
    <w:rsid w:val="001C4685"/>
    <w:rsid w:val="001C604B"/>
    <w:rsid w:val="001C6140"/>
    <w:rsid w:val="001C687F"/>
    <w:rsid w:val="001C739E"/>
    <w:rsid w:val="001C779A"/>
    <w:rsid w:val="001C7AFB"/>
    <w:rsid w:val="001C7C11"/>
    <w:rsid w:val="001D01CA"/>
    <w:rsid w:val="001D15DE"/>
    <w:rsid w:val="001D1E3E"/>
    <w:rsid w:val="001D25C9"/>
    <w:rsid w:val="001D2774"/>
    <w:rsid w:val="001D28DC"/>
    <w:rsid w:val="001D3C82"/>
    <w:rsid w:val="001D419B"/>
    <w:rsid w:val="001D41C3"/>
    <w:rsid w:val="001D4946"/>
    <w:rsid w:val="001D5A65"/>
    <w:rsid w:val="001D5E55"/>
    <w:rsid w:val="001D6DC3"/>
    <w:rsid w:val="001D7623"/>
    <w:rsid w:val="001D7862"/>
    <w:rsid w:val="001E00A2"/>
    <w:rsid w:val="001E04AC"/>
    <w:rsid w:val="001E0BEA"/>
    <w:rsid w:val="001E127F"/>
    <w:rsid w:val="001E1465"/>
    <w:rsid w:val="001E1C3D"/>
    <w:rsid w:val="001E255B"/>
    <w:rsid w:val="001E2F2F"/>
    <w:rsid w:val="001E4478"/>
    <w:rsid w:val="001E45A4"/>
    <w:rsid w:val="001E4612"/>
    <w:rsid w:val="001E4755"/>
    <w:rsid w:val="001E4CBD"/>
    <w:rsid w:val="001E4CD2"/>
    <w:rsid w:val="001E53CE"/>
    <w:rsid w:val="001E585F"/>
    <w:rsid w:val="001E6DDC"/>
    <w:rsid w:val="001E71BE"/>
    <w:rsid w:val="001E7898"/>
    <w:rsid w:val="001F04CA"/>
    <w:rsid w:val="001F0BFF"/>
    <w:rsid w:val="001F18B6"/>
    <w:rsid w:val="001F1CCA"/>
    <w:rsid w:val="001F2239"/>
    <w:rsid w:val="001F2726"/>
    <w:rsid w:val="001F2AE9"/>
    <w:rsid w:val="001F47E0"/>
    <w:rsid w:val="001F4C5F"/>
    <w:rsid w:val="001F4DA5"/>
    <w:rsid w:val="001F5E86"/>
    <w:rsid w:val="001F651C"/>
    <w:rsid w:val="001F6BBA"/>
    <w:rsid w:val="001F7A16"/>
    <w:rsid w:val="001F7E74"/>
    <w:rsid w:val="0020028D"/>
    <w:rsid w:val="002015D1"/>
    <w:rsid w:val="002015D8"/>
    <w:rsid w:val="002018F2"/>
    <w:rsid w:val="00201AF8"/>
    <w:rsid w:val="002022CC"/>
    <w:rsid w:val="00202C87"/>
    <w:rsid w:val="00203156"/>
    <w:rsid w:val="00203E49"/>
    <w:rsid w:val="00204E62"/>
    <w:rsid w:val="00204E6A"/>
    <w:rsid w:val="00205903"/>
    <w:rsid w:val="00205B53"/>
    <w:rsid w:val="00206820"/>
    <w:rsid w:val="0020743C"/>
    <w:rsid w:val="00207CD4"/>
    <w:rsid w:val="002101B8"/>
    <w:rsid w:val="00210221"/>
    <w:rsid w:val="00210F69"/>
    <w:rsid w:val="002113CE"/>
    <w:rsid w:val="00211D4C"/>
    <w:rsid w:val="0021266C"/>
    <w:rsid w:val="0021287E"/>
    <w:rsid w:val="00212A30"/>
    <w:rsid w:val="0021390B"/>
    <w:rsid w:val="00213924"/>
    <w:rsid w:val="00213936"/>
    <w:rsid w:val="00214133"/>
    <w:rsid w:val="00214135"/>
    <w:rsid w:val="0021559F"/>
    <w:rsid w:val="00215EB9"/>
    <w:rsid w:val="0021630B"/>
    <w:rsid w:val="002165B7"/>
    <w:rsid w:val="00216B51"/>
    <w:rsid w:val="00216F36"/>
    <w:rsid w:val="0021743E"/>
    <w:rsid w:val="0021777D"/>
    <w:rsid w:val="00220BAC"/>
    <w:rsid w:val="002211BD"/>
    <w:rsid w:val="00221258"/>
    <w:rsid w:val="002218FD"/>
    <w:rsid w:val="002220AF"/>
    <w:rsid w:val="0022222E"/>
    <w:rsid w:val="00222341"/>
    <w:rsid w:val="00223229"/>
    <w:rsid w:val="00223918"/>
    <w:rsid w:val="002239E1"/>
    <w:rsid w:val="002241EB"/>
    <w:rsid w:val="002242C3"/>
    <w:rsid w:val="00224755"/>
    <w:rsid w:val="002254C5"/>
    <w:rsid w:val="00226015"/>
    <w:rsid w:val="00226837"/>
    <w:rsid w:val="00226BE1"/>
    <w:rsid w:val="00226CE6"/>
    <w:rsid w:val="00226DD0"/>
    <w:rsid w:val="00226F7F"/>
    <w:rsid w:val="00230465"/>
    <w:rsid w:val="0023067A"/>
    <w:rsid w:val="00230D7C"/>
    <w:rsid w:val="002314AC"/>
    <w:rsid w:val="002329FD"/>
    <w:rsid w:val="0023366B"/>
    <w:rsid w:val="002339E1"/>
    <w:rsid w:val="002344DE"/>
    <w:rsid w:val="00235173"/>
    <w:rsid w:val="00235738"/>
    <w:rsid w:val="0023576A"/>
    <w:rsid w:val="00236E35"/>
    <w:rsid w:val="002379F2"/>
    <w:rsid w:val="00237DED"/>
    <w:rsid w:val="00240A3A"/>
    <w:rsid w:val="00240CB5"/>
    <w:rsid w:val="00240E01"/>
    <w:rsid w:val="00240E4F"/>
    <w:rsid w:val="002411D6"/>
    <w:rsid w:val="002414EF"/>
    <w:rsid w:val="00241549"/>
    <w:rsid w:val="00242238"/>
    <w:rsid w:val="00242C14"/>
    <w:rsid w:val="00242CAF"/>
    <w:rsid w:val="00242DEE"/>
    <w:rsid w:val="00242E48"/>
    <w:rsid w:val="00244048"/>
    <w:rsid w:val="00244659"/>
    <w:rsid w:val="00244E75"/>
    <w:rsid w:val="00245336"/>
    <w:rsid w:val="00245B28"/>
    <w:rsid w:val="00245C3C"/>
    <w:rsid w:val="0024617A"/>
    <w:rsid w:val="00246CEC"/>
    <w:rsid w:val="00247259"/>
    <w:rsid w:val="0024753C"/>
    <w:rsid w:val="00247911"/>
    <w:rsid w:val="0025092B"/>
    <w:rsid w:val="002521F4"/>
    <w:rsid w:val="0025221E"/>
    <w:rsid w:val="002527FD"/>
    <w:rsid w:val="00252A2C"/>
    <w:rsid w:val="002532BE"/>
    <w:rsid w:val="00253BCE"/>
    <w:rsid w:val="00253C2E"/>
    <w:rsid w:val="00253E5C"/>
    <w:rsid w:val="00254555"/>
    <w:rsid w:val="00254840"/>
    <w:rsid w:val="00255777"/>
    <w:rsid w:val="002572DD"/>
    <w:rsid w:val="00257544"/>
    <w:rsid w:val="00260CC1"/>
    <w:rsid w:val="00260FDA"/>
    <w:rsid w:val="00261343"/>
    <w:rsid w:val="002616D5"/>
    <w:rsid w:val="0026208C"/>
    <w:rsid w:val="0026254A"/>
    <w:rsid w:val="0026303A"/>
    <w:rsid w:val="00263C2B"/>
    <w:rsid w:val="0026447E"/>
    <w:rsid w:val="00264953"/>
    <w:rsid w:val="00264A3B"/>
    <w:rsid w:val="0026540A"/>
    <w:rsid w:val="0026576E"/>
    <w:rsid w:val="00265946"/>
    <w:rsid w:val="00266BAB"/>
    <w:rsid w:val="00266E55"/>
    <w:rsid w:val="00267957"/>
    <w:rsid w:val="00270682"/>
    <w:rsid w:val="00270872"/>
    <w:rsid w:val="00270D43"/>
    <w:rsid w:val="0027228B"/>
    <w:rsid w:val="002730F8"/>
    <w:rsid w:val="00273475"/>
    <w:rsid w:val="00273478"/>
    <w:rsid w:val="0027370C"/>
    <w:rsid w:val="0027402B"/>
    <w:rsid w:val="002748EA"/>
    <w:rsid w:val="00275596"/>
    <w:rsid w:val="00275C8B"/>
    <w:rsid w:val="00275D79"/>
    <w:rsid w:val="00276818"/>
    <w:rsid w:val="00276ABB"/>
    <w:rsid w:val="00276B8D"/>
    <w:rsid w:val="00277203"/>
    <w:rsid w:val="002775AE"/>
    <w:rsid w:val="00277BFB"/>
    <w:rsid w:val="00280025"/>
    <w:rsid w:val="002803A9"/>
    <w:rsid w:val="00280425"/>
    <w:rsid w:val="00280FE2"/>
    <w:rsid w:val="0028113B"/>
    <w:rsid w:val="002811A0"/>
    <w:rsid w:val="002813A1"/>
    <w:rsid w:val="00282593"/>
    <w:rsid w:val="002825FB"/>
    <w:rsid w:val="0028269D"/>
    <w:rsid w:val="002826B7"/>
    <w:rsid w:val="00282BE6"/>
    <w:rsid w:val="0028314E"/>
    <w:rsid w:val="0028355B"/>
    <w:rsid w:val="0028423A"/>
    <w:rsid w:val="00284D35"/>
    <w:rsid w:val="002850F9"/>
    <w:rsid w:val="0028641F"/>
    <w:rsid w:val="00286E8E"/>
    <w:rsid w:val="00286F0B"/>
    <w:rsid w:val="00287838"/>
    <w:rsid w:val="00287DB2"/>
    <w:rsid w:val="00290CCB"/>
    <w:rsid w:val="00290CE4"/>
    <w:rsid w:val="002924CB"/>
    <w:rsid w:val="00292EEF"/>
    <w:rsid w:val="002931A5"/>
    <w:rsid w:val="00293A76"/>
    <w:rsid w:val="00293D6E"/>
    <w:rsid w:val="0029406D"/>
    <w:rsid w:val="00294A89"/>
    <w:rsid w:val="002952FC"/>
    <w:rsid w:val="00295A2D"/>
    <w:rsid w:val="00296189"/>
    <w:rsid w:val="00296CB8"/>
    <w:rsid w:val="00296FD5"/>
    <w:rsid w:val="0029789E"/>
    <w:rsid w:val="00297C25"/>
    <w:rsid w:val="002A01D9"/>
    <w:rsid w:val="002A0CE5"/>
    <w:rsid w:val="002A1800"/>
    <w:rsid w:val="002A19BB"/>
    <w:rsid w:val="002A2817"/>
    <w:rsid w:val="002A2C46"/>
    <w:rsid w:val="002A3078"/>
    <w:rsid w:val="002A3A57"/>
    <w:rsid w:val="002A3C6D"/>
    <w:rsid w:val="002A41E0"/>
    <w:rsid w:val="002A4643"/>
    <w:rsid w:val="002A4D8D"/>
    <w:rsid w:val="002A5144"/>
    <w:rsid w:val="002A597F"/>
    <w:rsid w:val="002A5C4C"/>
    <w:rsid w:val="002A5FF6"/>
    <w:rsid w:val="002A5FFC"/>
    <w:rsid w:val="002A7465"/>
    <w:rsid w:val="002A79CB"/>
    <w:rsid w:val="002A7EDB"/>
    <w:rsid w:val="002B005B"/>
    <w:rsid w:val="002B07D3"/>
    <w:rsid w:val="002B1AA0"/>
    <w:rsid w:val="002B2677"/>
    <w:rsid w:val="002B321E"/>
    <w:rsid w:val="002B369D"/>
    <w:rsid w:val="002B3AD9"/>
    <w:rsid w:val="002B3BDC"/>
    <w:rsid w:val="002B4E89"/>
    <w:rsid w:val="002B5FFD"/>
    <w:rsid w:val="002B6335"/>
    <w:rsid w:val="002B688A"/>
    <w:rsid w:val="002B6E42"/>
    <w:rsid w:val="002B7701"/>
    <w:rsid w:val="002B777D"/>
    <w:rsid w:val="002C00F6"/>
    <w:rsid w:val="002C0484"/>
    <w:rsid w:val="002C059B"/>
    <w:rsid w:val="002C0FEF"/>
    <w:rsid w:val="002C0FFF"/>
    <w:rsid w:val="002C11F0"/>
    <w:rsid w:val="002C13D6"/>
    <w:rsid w:val="002C1E55"/>
    <w:rsid w:val="002C26AA"/>
    <w:rsid w:val="002C2EF5"/>
    <w:rsid w:val="002C2F8E"/>
    <w:rsid w:val="002C4AA2"/>
    <w:rsid w:val="002C7318"/>
    <w:rsid w:val="002C73AA"/>
    <w:rsid w:val="002C7AD8"/>
    <w:rsid w:val="002D073D"/>
    <w:rsid w:val="002D2156"/>
    <w:rsid w:val="002D2413"/>
    <w:rsid w:val="002D2782"/>
    <w:rsid w:val="002D288B"/>
    <w:rsid w:val="002D29B5"/>
    <w:rsid w:val="002D2ECB"/>
    <w:rsid w:val="002D2FD5"/>
    <w:rsid w:val="002D349D"/>
    <w:rsid w:val="002D3C97"/>
    <w:rsid w:val="002D3E27"/>
    <w:rsid w:val="002D4019"/>
    <w:rsid w:val="002D42B7"/>
    <w:rsid w:val="002D4408"/>
    <w:rsid w:val="002D4FBE"/>
    <w:rsid w:val="002D67C8"/>
    <w:rsid w:val="002D6C02"/>
    <w:rsid w:val="002D7077"/>
    <w:rsid w:val="002D7097"/>
    <w:rsid w:val="002D7FD1"/>
    <w:rsid w:val="002E113B"/>
    <w:rsid w:val="002E218F"/>
    <w:rsid w:val="002E3993"/>
    <w:rsid w:val="002E4433"/>
    <w:rsid w:val="002E52F3"/>
    <w:rsid w:val="002E5641"/>
    <w:rsid w:val="002E5A10"/>
    <w:rsid w:val="002E72EF"/>
    <w:rsid w:val="002E7A62"/>
    <w:rsid w:val="002E7DEA"/>
    <w:rsid w:val="002F08CE"/>
    <w:rsid w:val="002F183B"/>
    <w:rsid w:val="002F275D"/>
    <w:rsid w:val="002F32D3"/>
    <w:rsid w:val="002F3342"/>
    <w:rsid w:val="002F3346"/>
    <w:rsid w:val="002F35C6"/>
    <w:rsid w:val="002F3638"/>
    <w:rsid w:val="002F3C1B"/>
    <w:rsid w:val="002F3C9B"/>
    <w:rsid w:val="002F3CBA"/>
    <w:rsid w:val="002F3EE8"/>
    <w:rsid w:val="002F5234"/>
    <w:rsid w:val="002F5939"/>
    <w:rsid w:val="002F6576"/>
    <w:rsid w:val="002F69CE"/>
    <w:rsid w:val="002F6E4A"/>
    <w:rsid w:val="002F71BB"/>
    <w:rsid w:val="00301174"/>
    <w:rsid w:val="003013D5"/>
    <w:rsid w:val="003015C3"/>
    <w:rsid w:val="003016E1"/>
    <w:rsid w:val="0030187C"/>
    <w:rsid w:val="00302115"/>
    <w:rsid w:val="00302439"/>
    <w:rsid w:val="003024B3"/>
    <w:rsid w:val="0030298F"/>
    <w:rsid w:val="00302D41"/>
    <w:rsid w:val="0030323F"/>
    <w:rsid w:val="00303D8B"/>
    <w:rsid w:val="003042AA"/>
    <w:rsid w:val="003048C4"/>
    <w:rsid w:val="0030532E"/>
    <w:rsid w:val="00305671"/>
    <w:rsid w:val="00305FE8"/>
    <w:rsid w:val="003062B8"/>
    <w:rsid w:val="0030652B"/>
    <w:rsid w:val="003068A3"/>
    <w:rsid w:val="00306C66"/>
    <w:rsid w:val="003075C3"/>
    <w:rsid w:val="00307CAA"/>
    <w:rsid w:val="00310005"/>
    <w:rsid w:val="003101D7"/>
    <w:rsid w:val="00310897"/>
    <w:rsid w:val="003113AF"/>
    <w:rsid w:val="0031284E"/>
    <w:rsid w:val="00312932"/>
    <w:rsid w:val="00313F03"/>
    <w:rsid w:val="003141F3"/>
    <w:rsid w:val="0031429C"/>
    <w:rsid w:val="00314E88"/>
    <w:rsid w:val="00314F3C"/>
    <w:rsid w:val="00315A9D"/>
    <w:rsid w:val="00315D04"/>
    <w:rsid w:val="00316102"/>
    <w:rsid w:val="00316279"/>
    <w:rsid w:val="003162C9"/>
    <w:rsid w:val="003169DA"/>
    <w:rsid w:val="00316BAB"/>
    <w:rsid w:val="00316C9D"/>
    <w:rsid w:val="0031785B"/>
    <w:rsid w:val="00321310"/>
    <w:rsid w:val="003214B5"/>
    <w:rsid w:val="00321814"/>
    <w:rsid w:val="003225C5"/>
    <w:rsid w:val="00322F36"/>
    <w:rsid w:val="00322FA8"/>
    <w:rsid w:val="00323B85"/>
    <w:rsid w:val="00323CDB"/>
    <w:rsid w:val="00324C3B"/>
    <w:rsid w:val="0032575C"/>
    <w:rsid w:val="00325EC2"/>
    <w:rsid w:val="0032626E"/>
    <w:rsid w:val="00326C94"/>
    <w:rsid w:val="00326CB7"/>
    <w:rsid w:val="00330B8E"/>
    <w:rsid w:val="0033152C"/>
    <w:rsid w:val="00331B32"/>
    <w:rsid w:val="00332128"/>
    <w:rsid w:val="00332574"/>
    <w:rsid w:val="00332F62"/>
    <w:rsid w:val="003334BA"/>
    <w:rsid w:val="0033383D"/>
    <w:rsid w:val="003341BB"/>
    <w:rsid w:val="003351AD"/>
    <w:rsid w:val="00335294"/>
    <w:rsid w:val="00335807"/>
    <w:rsid w:val="00335FCE"/>
    <w:rsid w:val="00336372"/>
    <w:rsid w:val="003372F6"/>
    <w:rsid w:val="00342332"/>
    <w:rsid w:val="00342BE0"/>
    <w:rsid w:val="00342C0E"/>
    <w:rsid w:val="003432FC"/>
    <w:rsid w:val="00343DFC"/>
    <w:rsid w:val="00344C6C"/>
    <w:rsid w:val="00345721"/>
    <w:rsid w:val="00346150"/>
    <w:rsid w:val="00346887"/>
    <w:rsid w:val="00347475"/>
    <w:rsid w:val="00347FE8"/>
    <w:rsid w:val="0035007D"/>
    <w:rsid w:val="00350A27"/>
    <w:rsid w:val="00350E9D"/>
    <w:rsid w:val="00351539"/>
    <w:rsid w:val="0035158E"/>
    <w:rsid w:val="003516C7"/>
    <w:rsid w:val="003518C5"/>
    <w:rsid w:val="00351EB2"/>
    <w:rsid w:val="00353DB7"/>
    <w:rsid w:val="00354F4D"/>
    <w:rsid w:val="00355393"/>
    <w:rsid w:val="003555B6"/>
    <w:rsid w:val="003559B4"/>
    <w:rsid w:val="00356C81"/>
    <w:rsid w:val="003576C7"/>
    <w:rsid w:val="003579E1"/>
    <w:rsid w:val="00357E29"/>
    <w:rsid w:val="003600AA"/>
    <w:rsid w:val="003616F1"/>
    <w:rsid w:val="00361C12"/>
    <w:rsid w:val="00361FAF"/>
    <w:rsid w:val="0036224B"/>
    <w:rsid w:val="003627D1"/>
    <w:rsid w:val="00362DF8"/>
    <w:rsid w:val="0036361B"/>
    <w:rsid w:val="003638FC"/>
    <w:rsid w:val="00364B61"/>
    <w:rsid w:val="0036502B"/>
    <w:rsid w:val="00365301"/>
    <w:rsid w:val="00365929"/>
    <w:rsid w:val="0036664C"/>
    <w:rsid w:val="00366694"/>
    <w:rsid w:val="00366D08"/>
    <w:rsid w:val="003675EC"/>
    <w:rsid w:val="0036792C"/>
    <w:rsid w:val="00370494"/>
    <w:rsid w:val="003704EE"/>
    <w:rsid w:val="00370536"/>
    <w:rsid w:val="00370D3B"/>
    <w:rsid w:val="00371952"/>
    <w:rsid w:val="00372682"/>
    <w:rsid w:val="00373E1D"/>
    <w:rsid w:val="0037448E"/>
    <w:rsid w:val="003747E5"/>
    <w:rsid w:val="0037483D"/>
    <w:rsid w:val="003748A7"/>
    <w:rsid w:val="00375D72"/>
    <w:rsid w:val="00376792"/>
    <w:rsid w:val="00377162"/>
    <w:rsid w:val="00380259"/>
    <w:rsid w:val="00380718"/>
    <w:rsid w:val="0038198F"/>
    <w:rsid w:val="00381E2D"/>
    <w:rsid w:val="00381E59"/>
    <w:rsid w:val="00382388"/>
    <w:rsid w:val="003827AD"/>
    <w:rsid w:val="00383D58"/>
    <w:rsid w:val="00385156"/>
    <w:rsid w:val="003852AC"/>
    <w:rsid w:val="0038651C"/>
    <w:rsid w:val="00387D8F"/>
    <w:rsid w:val="00387DD0"/>
    <w:rsid w:val="00387DED"/>
    <w:rsid w:val="00387F22"/>
    <w:rsid w:val="0039064E"/>
    <w:rsid w:val="00391678"/>
    <w:rsid w:val="0039189D"/>
    <w:rsid w:val="003919D1"/>
    <w:rsid w:val="00391F9E"/>
    <w:rsid w:val="00392593"/>
    <w:rsid w:val="0039270B"/>
    <w:rsid w:val="0039292F"/>
    <w:rsid w:val="00392A41"/>
    <w:rsid w:val="00393AD7"/>
    <w:rsid w:val="003942A0"/>
    <w:rsid w:val="003945B0"/>
    <w:rsid w:val="00394C2F"/>
    <w:rsid w:val="003950CC"/>
    <w:rsid w:val="003957CA"/>
    <w:rsid w:val="00395F9A"/>
    <w:rsid w:val="00396215"/>
    <w:rsid w:val="003962AA"/>
    <w:rsid w:val="0039632C"/>
    <w:rsid w:val="003967FA"/>
    <w:rsid w:val="003A0382"/>
    <w:rsid w:val="003A0653"/>
    <w:rsid w:val="003A0BC7"/>
    <w:rsid w:val="003A13C4"/>
    <w:rsid w:val="003A168C"/>
    <w:rsid w:val="003A175D"/>
    <w:rsid w:val="003A18DD"/>
    <w:rsid w:val="003A215F"/>
    <w:rsid w:val="003A2368"/>
    <w:rsid w:val="003A2CFF"/>
    <w:rsid w:val="003A3643"/>
    <w:rsid w:val="003A3B48"/>
    <w:rsid w:val="003A3E8B"/>
    <w:rsid w:val="003A492C"/>
    <w:rsid w:val="003A5068"/>
    <w:rsid w:val="003A5091"/>
    <w:rsid w:val="003A51E5"/>
    <w:rsid w:val="003A55FA"/>
    <w:rsid w:val="003A5CAD"/>
    <w:rsid w:val="003A5F82"/>
    <w:rsid w:val="003A65FB"/>
    <w:rsid w:val="003A701E"/>
    <w:rsid w:val="003A709B"/>
    <w:rsid w:val="003A73D0"/>
    <w:rsid w:val="003A7479"/>
    <w:rsid w:val="003B0232"/>
    <w:rsid w:val="003B0272"/>
    <w:rsid w:val="003B0DC9"/>
    <w:rsid w:val="003B0E17"/>
    <w:rsid w:val="003B1A9F"/>
    <w:rsid w:val="003B1D63"/>
    <w:rsid w:val="003B2137"/>
    <w:rsid w:val="003B2638"/>
    <w:rsid w:val="003B2DC8"/>
    <w:rsid w:val="003B3338"/>
    <w:rsid w:val="003B4CFA"/>
    <w:rsid w:val="003B4D77"/>
    <w:rsid w:val="003B4EF6"/>
    <w:rsid w:val="003B5456"/>
    <w:rsid w:val="003B5D29"/>
    <w:rsid w:val="003B5F64"/>
    <w:rsid w:val="003B71EA"/>
    <w:rsid w:val="003B7CB0"/>
    <w:rsid w:val="003B7F1A"/>
    <w:rsid w:val="003C0BFE"/>
    <w:rsid w:val="003C0D69"/>
    <w:rsid w:val="003C1A65"/>
    <w:rsid w:val="003C1B0B"/>
    <w:rsid w:val="003C2AC4"/>
    <w:rsid w:val="003C3630"/>
    <w:rsid w:val="003C4333"/>
    <w:rsid w:val="003C43DC"/>
    <w:rsid w:val="003C4D13"/>
    <w:rsid w:val="003C5057"/>
    <w:rsid w:val="003C5982"/>
    <w:rsid w:val="003C5994"/>
    <w:rsid w:val="003C5A14"/>
    <w:rsid w:val="003C62D8"/>
    <w:rsid w:val="003C7BCD"/>
    <w:rsid w:val="003D041E"/>
    <w:rsid w:val="003D0875"/>
    <w:rsid w:val="003D14A3"/>
    <w:rsid w:val="003D1869"/>
    <w:rsid w:val="003D1C67"/>
    <w:rsid w:val="003D1E9F"/>
    <w:rsid w:val="003D200E"/>
    <w:rsid w:val="003D38C2"/>
    <w:rsid w:val="003D3CBF"/>
    <w:rsid w:val="003D4AA9"/>
    <w:rsid w:val="003D4DCD"/>
    <w:rsid w:val="003D51DA"/>
    <w:rsid w:val="003D54F0"/>
    <w:rsid w:val="003D55A9"/>
    <w:rsid w:val="003D5EF0"/>
    <w:rsid w:val="003D607F"/>
    <w:rsid w:val="003D65FA"/>
    <w:rsid w:val="003D66FC"/>
    <w:rsid w:val="003D698B"/>
    <w:rsid w:val="003D7F1B"/>
    <w:rsid w:val="003E03F1"/>
    <w:rsid w:val="003E0430"/>
    <w:rsid w:val="003E1355"/>
    <w:rsid w:val="003E1496"/>
    <w:rsid w:val="003E1D49"/>
    <w:rsid w:val="003E20EB"/>
    <w:rsid w:val="003E370B"/>
    <w:rsid w:val="003E3DCE"/>
    <w:rsid w:val="003E3F27"/>
    <w:rsid w:val="003E5334"/>
    <w:rsid w:val="003E546B"/>
    <w:rsid w:val="003E5719"/>
    <w:rsid w:val="003E6198"/>
    <w:rsid w:val="003E69C2"/>
    <w:rsid w:val="003E6A7E"/>
    <w:rsid w:val="003E6BBB"/>
    <w:rsid w:val="003E6C3E"/>
    <w:rsid w:val="003E7098"/>
    <w:rsid w:val="003E7512"/>
    <w:rsid w:val="003E7ABC"/>
    <w:rsid w:val="003E7EC6"/>
    <w:rsid w:val="003E7FD1"/>
    <w:rsid w:val="003F0E1D"/>
    <w:rsid w:val="003F135C"/>
    <w:rsid w:val="003F1988"/>
    <w:rsid w:val="003F1BC7"/>
    <w:rsid w:val="003F21DE"/>
    <w:rsid w:val="003F35ED"/>
    <w:rsid w:val="003F3B57"/>
    <w:rsid w:val="003F499C"/>
    <w:rsid w:val="003F4CB0"/>
    <w:rsid w:val="003F565F"/>
    <w:rsid w:val="003F56F6"/>
    <w:rsid w:val="003F6563"/>
    <w:rsid w:val="003F7697"/>
    <w:rsid w:val="003F7751"/>
    <w:rsid w:val="003F7A97"/>
    <w:rsid w:val="0040055F"/>
    <w:rsid w:val="00401713"/>
    <w:rsid w:val="004018C2"/>
    <w:rsid w:val="00402746"/>
    <w:rsid w:val="00402ECF"/>
    <w:rsid w:val="00404922"/>
    <w:rsid w:val="00405BB8"/>
    <w:rsid w:val="00406913"/>
    <w:rsid w:val="00407AE9"/>
    <w:rsid w:val="00410076"/>
    <w:rsid w:val="00410BF5"/>
    <w:rsid w:val="00411400"/>
    <w:rsid w:val="00411B1F"/>
    <w:rsid w:val="00412C6A"/>
    <w:rsid w:val="00413337"/>
    <w:rsid w:val="004134E0"/>
    <w:rsid w:val="00413AD9"/>
    <w:rsid w:val="00414202"/>
    <w:rsid w:val="0041448C"/>
    <w:rsid w:val="00414B04"/>
    <w:rsid w:val="00414B8B"/>
    <w:rsid w:val="00414FB1"/>
    <w:rsid w:val="00416A63"/>
    <w:rsid w:val="004170CA"/>
    <w:rsid w:val="00417596"/>
    <w:rsid w:val="00417ECD"/>
    <w:rsid w:val="0042004B"/>
    <w:rsid w:val="004202EC"/>
    <w:rsid w:val="00420B0C"/>
    <w:rsid w:val="00421469"/>
    <w:rsid w:val="00421751"/>
    <w:rsid w:val="00421DAA"/>
    <w:rsid w:val="00422078"/>
    <w:rsid w:val="0042260F"/>
    <w:rsid w:val="00422A03"/>
    <w:rsid w:val="00423F3F"/>
    <w:rsid w:val="004252C7"/>
    <w:rsid w:val="00425EC0"/>
    <w:rsid w:val="0042710D"/>
    <w:rsid w:val="0042712D"/>
    <w:rsid w:val="00427C2B"/>
    <w:rsid w:val="00427DD9"/>
    <w:rsid w:val="0043036F"/>
    <w:rsid w:val="00431EF0"/>
    <w:rsid w:val="004320BA"/>
    <w:rsid w:val="00432F74"/>
    <w:rsid w:val="004333B3"/>
    <w:rsid w:val="004334AD"/>
    <w:rsid w:val="004337FB"/>
    <w:rsid w:val="00433834"/>
    <w:rsid w:val="00433B93"/>
    <w:rsid w:val="004341D0"/>
    <w:rsid w:val="004342DD"/>
    <w:rsid w:val="004351FC"/>
    <w:rsid w:val="00435357"/>
    <w:rsid w:val="00436137"/>
    <w:rsid w:val="00436203"/>
    <w:rsid w:val="00436348"/>
    <w:rsid w:val="004363E0"/>
    <w:rsid w:val="00436B8A"/>
    <w:rsid w:val="00437014"/>
    <w:rsid w:val="004401EA"/>
    <w:rsid w:val="00441037"/>
    <w:rsid w:val="0044131B"/>
    <w:rsid w:val="0044160D"/>
    <w:rsid w:val="00441B29"/>
    <w:rsid w:val="00441C32"/>
    <w:rsid w:val="00441D9D"/>
    <w:rsid w:val="00442399"/>
    <w:rsid w:val="004428B3"/>
    <w:rsid w:val="00443DE3"/>
    <w:rsid w:val="00444632"/>
    <w:rsid w:val="0044526F"/>
    <w:rsid w:val="00445E10"/>
    <w:rsid w:val="00446225"/>
    <w:rsid w:val="0044648C"/>
    <w:rsid w:val="00446D68"/>
    <w:rsid w:val="00447597"/>
    <w:rsid w:val="00447C63"/>
    <w:rsid w:val="00447D09"/>
    <w:rsid w:val="00450513"/>
    <w:rsid w:val="00450954"/>
    <w:rsid w:val="00450B57"/>
    <w:rsid w:val="00451119"/>
    <w:rsid w:val="004511BB"/>
    <w:rsid w:val="00452106"/>
    <w:rsid w:val="004529CC"/>
    <w:rsid w:val="00452C9A"/>
    <w:rsid w:val="00453006"/>
    <w:rsid w:val="004568CF"/>
    <w:rsid w:val="004568F7"/>
    <w:rsid w:val="0045695C"/>
    <w:rsid w:val="00456E82"/>
    <w:rsid w:val="00457ABB"/>
    <w:rsid w:val="00460048"/>
    <w:rsid w:val="00461195"/>
    <w:rsid w:val="004613D9"/>
    <w:rsid w:val="004622EB"/>
    <w:rsid w:val="0046236C"/>
    <w:rsid w:val="0046260C"/>
    <w:rsid w:val="00462704"/>
    <w:rsid w:val="00462A44"/>
    <w:rsid w:val="004637DD"/>
    <w:rsid w:val="0046401F"/>
    <w:rsid w:val="00464142"/>
    <w:rsid w:val="0046433C"/>
    <w:rsid w:val="0046438E"/>
    <w:rsid w:val="004660E9"/>
    <w:rsid w:val="004668A5"/>
    <w:rsid w:val="004668AD"/>
    <w:rsid w:val="00466D52"/>
    <w:rsid w:val="00466E88"/>
    <w:rsid w:val="00466EEE"/>
    <w:rsid w:val="00467B42"/>
    <w:rsid w:val="00467EDA"/>
    <w:rsid w:val="00470DD3"/>
    <w:rsid w:val="00470FD6"/>
    <w:rsid w:val="00471005"/>
    <w:rsid w:val="004715DE"/>
    <w:rsid w:val="00472496"/>
    <w:rsid w:val="0047382F"/>
    <w:rsid w:val="00473EE6"/>
    <w:rsid w:val="004747B2"/>
    <w:rsid w:val="00474BDC"/>
    <w:rsid w:val="00475C82"/>
    <w:rsid w:val="00475D66"/>
    <w:rsid w:val="00475EFF"/>
    <w:rsid w:val="00476128"/>
    <w:rsid w:val="0047613B"/>
    <w:rsid w:val="00476F61"/>
    <w:rsid w:val="004778BE"/>
    <w:rsid w:val="00477996"/>
    <w:rsid w:val="00477A04"/>
    <w:rsid w:val="00477BCB"/>
    <w:rsid w:val="00477EEE"/>
    <w:rsid w:val="00477F5A"/>
    <w:rsid w:val="00477F99"/>
    <w:rsid w:val="00480347"/>
    <w:rsid w:val="0048059E"/>
    <w:rsid w:val="0048094D"/>
    <w:rsid w:val="00481330"/>
    <w:rsid w:val="00481511"/>
    <w:rsid w:val="00481BCD"/>
    <w:rsid w:val="004820E3"/>
    <w:rsid w:val="00482638"/>
    <w:rsid w:val="00482D65"/>
    <w:rsid w:val="00482FB1"/>
    <w:rsid w:val="00482FB2"/>
    <w:rsid w:val="004845D7"/>
    <w:rsid w:val="00484B5B"/>
    <w:rsid w:val="00484C1D"/>
    <w:rsid w:val="0048500A"/>
    <w:rsid w:val="00485963"/>
    <w:rsid w:val="0048630D"/>
    <w:rsid w:val="00487061"/>
    <w:rsid w:val="004871BE"/>
    <w:rsid w:val="00490776"/>
    <w:rsid w:val="00490AE6"/>
    <w:rsid w:val="004921A1"/>
    <w:rsid w:val="0049289D"/>
    <w:rsid w:val="00492CCF"/>
    <w:rsid w:val="004938FF"/>
    <w:rsid w:val="00493BEB"/>
    <w:rsid w:val="004945A2"/>
    <w:rsid w:val="00494656"/>
    <w:rsid w:val="00494691"/>
    <w:rsid w:val="00496004"/>
    <w:rsid w:val="0049665C"/>
    <w:rsid w:val="004969CE"/>
    <w:rsid w:val="00496BD5"/>
    <w:rsid w:val="00496C32"/>
    <w:rsid w:val="0049700D"/>
    <w:rsid w:val="004A037C"/>
    <w:rsid w:val="004A0695"/>
    <w:rsid w:val="004A0C7A"/>
    <w:rsid w:val="004A1101"/>
    <w:rsid w:val="004A1689"/>
    <w:rsid w:val="004A1800"/>
    <w:rsid w:val="004A1EE8"/>
    <w:rsid w:val="004A2E26"/>
    <w:rsid w:val="004A33B3"/>
    <w:rsid w:val="004A47FD"/>
    <w:rsid w:val="004A4E2A"/>
    <w:rsid w:val="004A57F1"/>
    <w:rsid w:val="004A5F04"/>
    <w:rsid w:val="004A5FA7"/>
    <w:rsid w:val="004A62FF"/>
    <w:rsid w:val="004A68EC"/>
    <w:rsid w:val="004A6A75"/>
    <w:rsid w:val="004A6DEE"/>
    <w:rsid w:val="004A70D9"/>
    <w:rsid w:val="004A7548"/>
    <w:rsid w:val="004A785A"/>
    <w:rsid w:val="004B061F"/>
    <w:rsid w:val="004B0A09"/>
    <w:rsid w:val="004B0FEE"/>
    <w:rsid w:val="004B146D"/>
    <w:rsid w:val="004B164B"/>
    <w:rsid w:val="004B1E6A"/>
    <w:rsid w:val="004B2317"/>
    <w:rsid w:val="004B240F"/>
    <w:rsid w:val="004B275E"/>
    <w:rsid w:val="004B320B"/>
    <w:rsid w:val="004B33AC"/>
    <w:rsid w:val="004B3EBE"/>
    <w:rsid w:val="004B51DB"/>
    <w:rsid w:val="004B5A55"/>
    <w:rsid w:val="004B6206"/>
    <w:rsid w:val="004B6B84"/>
    <w:rsid w:val="004B7668"/>
    <w:rsid w:val="004B7EAC"/>
    <w:rsid w:val="004C0166"/>
    <w:rsid w:val="004C051E"/>
    <w:rsid w:val="004C1616"/>
    <w:rsid w:val="004C19DD"/>
    <w:rsid w:val="004C1AE7"/>
    <w:rsid w:val="004C1EBA"/>
    <w:rsid w:val="004C2290"/>
    <w:rsid w:val="004C25CD"/>
    <w:rsid w:val="004C3B57"/>
    <w:rsid w:val="004C4EEB"/>
    <w:rsid w:val="004C5F92"/>
    <w:rsid w:val="004C7819"/>
    <w:rsid w:val="004C78BB"/>
    <w:rsid w:val="004D03C1"/>
    <w:rsid w:val="004D109F"/>
    <w:rsid w:val="004D143F"/>
    <w:rsid w:val="004D19C5"/>
    <w:rsid w:val="004D20A9"/>
    <w:rsid w:val="004D2744"/>
    <w:rsid w:val="004D43FB"/>
    <w:rsid w:val="004D4B55"/>
    <w:rsid w:val="004D4F7C"/>
    <w:rsid w:val="004D53EB"/>
    <w:rsid w:val="004D58A5"/>
    <w:rsid w:val="004D5D67"/>
    <w:rsid w:val="004D64F0"/>
    <w:rsid w:val="004D6899"/>
    <w:rsid w:val="004D72F8"/>
    <w:rsid w:val="004D7A4B"/>
    <w:rsid w:val="004D7EB2"/>
    <w:rsid w:val="004E0127"/>
    <w:rsid w:val="004E0482"/>
    <w:rsid w:val="004E0C42"/>
    <w:rsid w:val="004E0FC5"/>
    <w:rsid w:val="004E2524"/>
    <w:rsid w:val="004E2EC0"/>
    <w:rsid w:val="004E3724"/>
    <w:rsid w:val="004E388B"/>
    <w:rsid w:val="004E3C67"/>
    <w:rsid w:val="004E3E95"/>
    <w:rsid w:val="004E498C"/>
    <w:rsid w:val="004E4C48"/>
    <w:rsid w:val="004E4DEB"/>
    <w:rsid w:val="004E4E5D"/>
    <w:rsid w:val="004E5430"/>
    <w:rsid w:val="004E5BB1"/>
    <w:rsid w:val="004E61E9"/>
    <w:rsid w:val="004E684C"/>
    <w:rsid w:val="004E6CB9"/>
    <w:rsid w:val="004E78B0"/>
    <w:rsid w:val="004E7CAD"/>
    <w:rsid w:val="004E7CD0"/>
    <w:rsid w:val="004E7D6E"/>
    <w:rsid w:val="004F0663"/>
    <w:rsid w:val="004F073A"/>
    <w:rsid w:val="004F0AC6"/>
    <w:rsid w:val="004F0C5D"/>
    <w:rsid w:val="004F0DF1"/>
    <w:rsid w:val="004F12D9"/>
    <w:rsid w:val="004F2156"/>
    <w:rsid w:val="004F2A19"/>
    <w:rsid w:val="004F371A"/>
    <w:rsid w:val="004F574E"/>
    <w:rsid w:val="004F5B8C"/>
    <w:rsid w:val="004F5CD6"/>
    <w:rsid w:val="004F60BA"/>
    <w:rsid w:val="004F64A4"/>
    <w:rsid w:val="004F6904"/>
    <w:rsid w:val="004F7430"/>
    <w:rsid w:val="004F7494"/>
    <w:rsid w:val="0050014F"/>
    <w:rsid w:val="005008C2"/>
    <w:rsid w:val="005009E5"/>
    <w:rsid w:val="005010A4"/>
    <w:rsid w:val="0050189A"/>
    <w:rsid w:val="0050220A"/>
    <w:rsid w:val="00503405"/>
    <w:rsid w:val="00503B75"/>
    <w:rsid w:val="00503F02"/>
    <w:rsid w:val="00503FF5"/>
    <w:rsid w:val="005049B3"/>
    <w:rsid w:val="00505651"/>
    <w:rsid w:val="00505F25"/>
    <w:rsid w:val="00506C5D"/>
    <w:rsid w:val="00510983"/>
    <w:rsid w:val="00510D9C"/>
    <w:rsid w:val="00510F87"/>
    <w:rsid w:val="0051293D"/>
    <w:rsid w:val="00513931"/>
    <w:rsid w:val="00514EC3"/>
    <w:rsid w:val="0051504B"/>
    <w:rsid w:val="00516444"/>
    <w:rsid w:val="00516E9B"/>
    <w:rsid w:val="0051706B"/>
    <w:rsid w:val="005170A0"/>
    <w:rsid w:val="00517F68"/>
    <w:rsid w:val="00520ADD"/>
    <w:rsid w:val="00520BD5"/>
    <w:rsid w:val="00521410"/>
    <w:rsid w:val="00521983"/>
    <w:rsid w:val="00522150"/>
    <w:rsid w:val="005238FC"/>
    <w:rsid w:val="00523C37"/>
    <w:rsid w:val="005244E2"/>
    <w:rsid w:val="00524812"/>
    <w:rsid w:val="00524D1D"/>
    <w:rsid w:val="0052618A"/>
    <w:rsid w:val="005261BC"/>
    <w:rsid w:val="00526AC1"/>
    <w:rsid w:val="00527632"/>
    <w:rsid w:val="00527D97"/>
    <w:rsid w:val="00530611"/>
    <w:rsid w:val="005313A1"/>
    <w:rsid w:val="005324D7"/>
    <w:rsid w:val="00532AC6"/>
    <w:rsid w:val="00532B2C"/>
    <w:rsid w:val="005330BE"/>
    <w:rsid w:val="00533298"/>
    <w:rsid w:val="0053530F"/>
    <w:rsid w:val="005356B7"/>
    <w:rsid w:val="005356F3"/>
    <w:rsid w:val="00535C21"/>
    <w:rsid w:val="00535FF4"/>
    <w:rsid w:val="0053601B"/>
    <w:rsid w:val="00536590"/>
    <w:rsid w:val="0053675C"/>
    <w:rsid w:val="005368CF"/>
    <w:rsid w:val="0053706D"/>
    <w:rsid w:val="005371E4"/>
    <w:rsid w:val="00540E3D"/>
    <w:rsid w:val="00540E51"/>
    <w:rsid w:val="00540FA3"/>
    <w:rsid w:val="005417C9"/>
    <w:rsid w:val="00541BEC"/>
    <w:rsid w:val="00541D45"/>
    <w:rsid w:val="00542619"/>
    <w:rsid w:val="00542B19"/>
    <w:rsid w:val="00543153"/>
    <w:rsid w:val="00543294"/>
    <w:rsid w:val="0054355C"/>
    <w:rsid w:val="00543CE5"/>
    <w:rsid w:val="00545309"/>
    <w:rsid w:val="00545B46"/>
    <w:rsid w:val="0054648E"/>
    <w:rsid w:val="00547836"/>
    <w:rsid w:val="00547A6D"/>
    <w:rsid w:val="00547DC2"/>
    <w:rsid w:val="00550384"/>
    <w:rsid w:val="005503DD"/>
    <w:rsid w:val="0055046A"/>
    <w:rsid w:val="00550647"/>
    <w:rsid w:val="00550C5F"/>
    <w:rsid w:val="0055158A"/>
    <w:rsid w:val="005515E0"/>
    <w:rsid w:val="00551EBA"/>
    <w:rsid w:val="0055201C"/>
    <w:rsid w:val="005526EA"/>
    <w:rsid w:val="0055448A"/>
    <w:rsid w:val="005544E3"/>
    <w:rsid w:val="00554AF2"/>
    <w:rsid w:val="00554D66"/>
    <w:rsid w:val="005550DF"/>
    <w:rsid w:val="00555A6C"/>
    <w:rsid w:val="00557BC5"/>
    <w:rsid w:val="005600F6"/>
    <w:rsid w:val="0056018C"/>
    <w:rsid w:val="00560E62"/>
    <w:rsid w:val="00561402"/>
    <w:rsid w:val="00561487"/>
    <w:rsid w:val="005617B4"/>
    <w:rsid w:val="00562D4B"/>
    <w:rsid w:val="005632F5"/>
    <w:rsid w:val="00563DC4"/>
    <w:rsid w:val="005645B3"/>
    <w:rsid w:val="005645E4"/>
    <w:rsid w:val="00564CA0"/>
    <w:rsid w:val="00564D01"/>
    <w:rsid w:val="00564E71"/>
    <w:rsid w:val="005654BB"/>
    <w:rsid w:val="005656C8"/>
    <w:rsid w:val="00565F5A"/>
    <w:rsid w:val="00566248"/>
    <w:rsid w:val="0056644E"/>
    <w:rsid w:val="00566DAB"/>
    <w:rsid w:val="00566E78"/>
    <w:rsid w:val="005672A6"/>
    <w:rsid w:val="0056754A"/>
    <w:rsid w:val="00567A6A"/>
    <w:rsid w:val="00570409"/>
    <w:rsid w:val="00570C9C"/>
    <w:rsid w:val="005710BC"/>
    <w:rsid w:val="005715EA"/>
    <w:rsid w:val="005721E4"/>
    <w:rsid w:val="00573346"/>
    <w:rsid w:val="00573A7C"/>
    <w:rsid w:val="00573B53"/>
    <w:rsid w:val="00575724"/>
    <w:rsid w:val="00575964"/>
    <w:rsid w:val="00576F8E"/>
    <w:rsid w:val="005778AC"/>
    <w:rsid w:val="0058119E"/>
    <w:rsid w:val="00581534"/>
    <w:rsid w:val="00581B1A"/>
    <w:rsid w:val="00581DC5"/>
    <w:rsid w:val="00581E4C"/>
    <w:rsid w:val="00581EA8"/>
    <w:rsid w:val="00582E18"/>
    <w:rsid w:val="005832A6"/>
    <w:rsid w:val="005839BA"/>
    <w:rsid w:val="00583DDD"/>
    <w:rsid w:val="00584242"/>
    <w:rsid w:val="00584E4D"/>
    <w:rsid w:val="00584EE7"/>
    <w:rsid w:val="0058555C"/>
    <w:rsid w:val="005858A1"/>
    <w:rsid w:val="0058597A"/>
    <w:rsid w:val="00585C6B"/>
    <w:rsid w:val="00585D05"/>
    <w:rsid w:val="00586449"/>
    <w:rsid w:val="00586837"/>
    <w:rsid w:val="005876EA"/>
    <w:rsid w:val="00587CE6"/>
    <w:rsid w:val="00590FD4"/>
    <w:rsid w:val="00591677"/>
    <w:rsid w:val="00591CDE"/>
    <w:rsid w:val="005930C4"/>
    <w:rsid w:val="00593258"/>
    <w:rsid w:val="005934BD"/>
    <w:rsid w:val="00593DD3"/>
    <w:rsid w:val="005946E4"/>
    <w:rsid w:val="0059482F"/>
    <w:rsid w:val="005949BF"/>
    <w:rsid w:val="00594B05"/>
    <w:rsid w:val="00595007"/>
    <w:rsid w:val="00595C62"/>
    <w:rsid w:val="00595DD2"/>
    <w:rsid w:val="0059643B"/>
    <w:rsid w:val="00596713"/>
    <w:rsid w:val="00596899"/>
    <w:rsid w:val="00596CE3"/>
    <w:rsid w:val="005973D4"/>
    <w:rsid w:val="0059743F"/>
    <w:rsid w:val="005A050E"/>
    <w:rsid w:val="005A0BAF"/>
    <w:rsid w:val="005A0E72"/>
    <w:rsid w:val="005A1560"/>
    <w:rsid w:val="005A19D2"/>
    <w:rsid w:val="005A1C93"/>
    <w:rsid w:val="005A1FEA"/>
    <w:rsid w:val="005A2C8F"/>
    <w:rsid w:val="005A2DC9"/>
    <w:rsid w:val="005A341E"/>
    <w:rsid w:val="005A3449"/>
    <w:rsid w:val="005A346F"/>
    <w:rsid w:val="005A4786"/>
    <w:rsid w:val="005A4AB0"/>
    <w:rsid w:val="005A4F5D"/>
    <w:rsid w:val="005A51F6"/>
    <w:rsid w:val="005A5A24"/>
    <w:rsid w:val="005A6A53"/>
    <w:rsid w:val="005A6AEB"/>
    <w:rsid w:val="005A701C"/>
    <w:rsid w:val="005A75FE"/>
    <w:rsid w:val="005A779B"/>
    <w:rsid w:val="005A7BBB"/>
    <w:rsid w:val="005B015B"/>
    <w:rsid w:val="005B025E"/>
    <w:rsid w:val="005B0450"/>
    <w:rsid w:val="005B04D5"/>
    <w:rsid w:val="005B074B"/>
    <w:rsid w:val="005B08CC"/>
    <w:rsid w:val="005B0E07"/>
    <w:rsid w:val="005B13A3"/>
    <w:rsid w:val="005B18AC"/>
    <w:rsid w:val="005B1AF2"/>
    <w:rsid w:val="005B2A7D"/>
    <w:rsid w:val="005B2AB9"/>
    <w:rsid w:val="005B4F5E"/>
    <w:rsid w:val="005B5685"/>
    <w:rsid w:val="005B60F7"/>
    <w:rsid w:val="005B68E8"/>
    <w:rsid w:val="005B6B92"/>
    <w:rsid w:val="005C0474"/>
    <w:rsid w:val="005C086A"/>
    <w:rsid w:val="005C0890"/>
    <w:rsid w:val="005C0B7A"/>
    <w:rsid w:val="005C0C3A"/>
    <w:rsid w:val="005C1057"/>
    <w:rsid w:val="005C12A5"/>
    <w:rsid w:val="005C2308"/>
    <w:rsid w:val="005C231D"/>
    <w:rsid w:val="005C2553"/>
    <w:rsid w:val="005C26BD"/>
    <w:rsid w:val="005C4441"/>
    <w:rsid w:val="005C4C1B"/>
    <w:rsid w:val="005C4DA2"/>
    <w:rsid w:val="005C5CC4"/>
    <w:rsid w:val="005C5D7B"/>
    <w:rsid w:val="005C60C0"/>
    <w:rsid w:val="005C6FE4"/>
    <w:rsid w:val="005D14FC"/>
    <w:rsid w:val="005D1BC5"/>
    <w:rsid w:val="005D1C30"/>
    <w:rsid w:val="005D286C"/>
    <w:rsid w:val="005D35DF"/>
    <w:rsid w:val="005D487A"/>
    <w:rsid w:val="005D5499"/>
    <w:rsid w:val="005D586C"/>
    <w:rsid w:val="005D5B4B"/>
    <w:rsid w:val="005D62CE"/>
    <w:rsid w:val="005D6832"/>
    <w:rsid w:val="005D69A2"/>
    <w:rsid w:val="005D6B77"/>
    <w:rsid w:val="005E014D"/>
    <w:rsid w:val="005E0781"/>
    <w:rsid w:val="005E08E3"/>
    <w:rsid w:val="005E0FC0"/>
    <w:rsid w:val="005E1E48"/>
    <w:rsid w:val="005E20BB"/>
    <w:rsid w:val="005E230E"/>
    <w:rsid w:val="005E23FE"/>
    <w:rsid w:val="005E3068"/>
    <w:rsid w:val="005E31DF"/>
    <w:rsid w:val="005E3304"/>
    <w:rsid w:val="005E38E0"/>
    <w:rsid w:val="005E4065"/>
    <w:rsid w:val="005E44A4"/>
    <w:rsid w:val="005E4C0F"/>
    <w:rsid w:val="005E4E2B"/>
    <w:rsid w:val="005E5F6E"/>
    <w:rsid w:val="005E6449"/>
    <w:rsid w:val="005E6ADA"/>
    <w:rsid w:val="005E718F"/>
    <w:rsid w:val="005E74D7"/>
    <w:rsid w:val="005F0160"/>
    <w:rsid w:val="005F016F"/>
    <w:rsid w:val="005F07BA"/>
    <w:rsid w:val="005F13D5"/>
    <w:rsid w:val="005F15AC"/>
    <w:rsid w:val="005F195F"/>
    <w:rsid w:val="005F2DCB"/>
    <w:rsid w:val="005F2F01"/>
    <w:rsid w:val="005F323F"/>
    <w:rsid w:val="005F4212"/>
    <w:rsid w:val="005F6B32"/>
    <w:rsid w:val="005F6BD0"/>
    <w:rsid w:val="005F6E9C"/>
    <w:rsid w:val="005F73CF"/>
    <w:rsid w:val="005F745C"/>
    <w:rsid w:val="005F7E33"/>
    <w:rsid w:val="00600694"/>
    <w:rsid w:val="0060086F"/>
    <w:rsid w:val="006015A2"/>
    <w:rsid w:val="00601B33"/>
    <w:rsid w:val="00602583"/>
    <w:rsid w:val="00602718"/>
    <w:rsid w:val="00604E57"/>
    <w:rsid w:val="006050E8"/>
    <w:rsid w:val="00605359"/>
    <w:rsid w:val="00605370"/>
    <w:rsid w:val="00605874"/>
    <w:rsid w:val="00605C79"/>
    <w:rsid w:val="0060633C"/>
    <w:rsid w:val="00607B5D"/>
    <w:rsid w:val="00610106"/>
    <w:rsid w:val="006103F9"/>
    <w:rsid w:val="0061061B"/>
    <w:rsid w:val="00610FA0"/>
    <w:rsid w:val="0061104B"/>
    <w:rsid w:val="00612A7E"/>
    <w:rsid w:val="00613CFA"/>
    <w:rsid w:val="006142F8"/>
    <w:rsid w:val="00614C44"/>
    <w:rsid w:val="00614E76"/>
    <w:rsid w:val="00615E28"/>
    <w:rsid w:val="00617276"/>
    <w:rsid w:val="00617609"/>
    <w:rsid w:val="006177C8"/>
    <w:rsid w:val="00617B20"/>
    <w:rsid w:val="006209D0"/>
    <w:rsid w:val="00620C5B"/>
    <w:rsid w:val="00621073"/>
    <w:rsid w:val="0062191B"/>
    <w:rsid w:val="00621DB2"/>
    <w:rsid w:val="006222D6"/>
    <w:rsid w:val="006223E7"/>
    <w:rsid w:val="00622403"/>
    <w:rsid w:val="00622756"/>
    <w:rsid w:val="00622978"/>
    <w:rsid w:val="00622CA9"/>
    <w:rsid w:val="00623818"/>
    <w:rsid w:val="00623856"/>
    <w:rsid w:val="00624B5E"/>
    <w:rsid w:val="00625652"/>
    <w:rsid w:val="00625B57"/>
    <w:rsid w:val="00626478"/>
    <w:rsid w:val="006267C1"/>
    <w:rsid w:val="00626D97"/>
    <w:rsid w:val="00626E80"/>
    <w:rsid w:val="0062728E"/>
    <w:rsid w:val="0062758B"/>
    <w:rsid w:val="006306B7"/>
    <w:rsid w:val="00632166"/>
    <w:rsid w:val="006324B9"/>
    <w:rsid w:val="006329B2"/>
    <w:rsid w:val="00633D6C"/>
    <w:rsid w:val="006340F8"/>
    <w:rsid w:val="00635602"/>
    <w:rsid w:val="00635791"/>
    <w:rsid w:val="00635CEF"/>
    <w:rsid w:val="006361A2"/>
    <w:rsid w:val="006368EC"/>
    <w:rsid w:val="00636CF7"/>
    <w:rsid w:val="00636E73"/>
    <w:rsid w:val="006374D6"/>
    <w:rsid w:val="00640604"/>
    <w:rsid w:val="00640661"/>
    <w:rsid w:val="00640926"/>
    <w:rsid w:val="00642B12"/>
    <w:rsid w:val="00642BFE"/>
    <w:rsid w:val="00642FB2"/>
    <w:rsid w:val="00643937"/>
    <w:rsid w:val="006440EF"/>
    <w:rsid w:val="006447DF"/>
    <w:rsid w:val="00644E1E"/>
    <w:rsid w:val="00644EC4"/>
    <w:rsid w:val="00644FA2"/>
    <w:rsid w:val="00645DD3"/>
    <w:rsid w:val="0064642A"/>
    <w:rsid w:val="006467B4"/>
    <w:rsid w:val="00646B79"/>
    <w:rsid w:val="006475B8"/>
    <w:rsid w:val="00647B04"/>
    <w:rsid w:val="00647C9F"/>
    <w:rsid w:val="006501B2"/>
    <w:rsid w:val="006511A4"/>
    <w:rsid w:val="00651696"/>
    <w:rsid w:val="00652995"/>
    <w:rsid w:val="00652FF1"/>
    <w:rsid w:val="00653BB9"/>
    <w:rsid w:val="00653CE1"/>
    <w:rsid w:val="00654D6F"/>
    <w:rsid w:val="0065575A"/>
    <w:rsid w:val="006564D8"/>
    <w:rsid w:val="00657751"/>
    <w:rsid w:val="006577C8"/>
    <w:rsid w:val="00660320"/>
    <w:rsid w:val="00660C37"/>
    <w:rsid w:val="00661043"/>
    <w:rsid w:val="00661F2D"/>
    <w:rsid w:val="00662305"/>
    <w:rsid w:val="00663317"/>
    <w:rsid w:val="00663AB2"/>
    <w:rsid w:val="00663E34"/>
    <w:rsid w:val="00664AFE"/>
    <w:rsid w:val="00665377"/>
    <w:rsid w:val="006653EC"/>
    <w:rsid w:val="006659A0"/>
    <w:rsid w:val="00665ADD"/>
    <w:rsid w:val="00665FC7"/>
    <w:rsid w:val="006666CB"/>
    <w:rsid w:val="0066752F"/>
    <w:rsid w:val="00667BE8"/>
    <w:rsid w:val="0067016D"/>
    <w:rsid w:val="0067048D"/>
    <w:rsid w:val="00670990"/>
    <w:rsid w:val="00670CE0"/>
    <w:rsid w:val="00671748"/>
    <w:rsid w:val="00671C74"/>
    <w:rsid w:val="00671D64"/>
    <w:rsid w:val="00671F85"/>
    <w:rsid w:val="006723BA"/>
    <w:rsid w:val="00673418"/>
    <w:rsid w:val="00673BD5"/>
    <w:rsid w:val="00673EDB"/>
    <w:rsid w:val="006754CE"/>
    <w:rsid w:val="006755EC"/>
    <w:rsid w:val="006756F7"/>
    <w:rsid w:val="00675AAB"/>
    <w:rsid w:val="00675E51"/>
    <w:rsid w:val="00676692"/>
    <w:rsid w:val="00676EC8"/>
    <w:rsid w:val="00677DF5"/>
    <w:rsid w:val="006802D0"/>
    <w:rsid w:val="0068031A"/>
    <w:rsid w:val="00680E1C"/>
    <w:rsid w:val="00680EFB"/>
    <w:rsid w:val="0068238A"/>
    <w:rsid w:val="006824F5"/>
    <w:rsid w:val="0068301D"/>
    <w:rsid w:val="006833B2"/>
    <w:rsid w:val="00683C94"/>
    <w:rsid w:val="00683E83"/>
    <w:rsid w:val="00683FFE"/>
    <w:rsid w:val="0068457A"/>
    <w:rsid w:val="0068633D"/>
    <w:rsid w:val="00686A93"/>
    <w:rsid w:val="00686D2A"/>
    <w:rsid w:val="00687DFB"/>
    <w:rsid w:val="00690204"/>
    <w:rsid w:val="00690350"/>
    <w:rsid w:val="0069072F"/>
    <w:rsid w:val="0069090B"/>
    <w:rsid w:val="00690BBF"/>
    <w:rsid w:val="00691382"/>
    <w:rsid w:val="00691C75"/>
    <w:rsid w:val="0069243D"/>
    <w:rsid w:val="0069265B"/>
    <w:rsid w:val="00692B34"/>
    <w:rsid w:val="00692F03"/>
    <w:rsid w:val="00692FD7"/>
    <w:rsid w:val="006936D4"/>
    <w:rsid w:val="00693912"/>
    <w:rsid w:val="00693C6D"/>
    <w:rsid w:val="00694A12"/>
    <w:rsid w:val="00694FBD"/>
    <w:rsid w:val="006951C4"/>
    <w:rsid w:val="00696287"/>
    <w:rsid w:val="006962B2"/>
    <w:rsid w:val="00697424"/>
    <w:rsid w:val="006975CA"/>
    <w:rsid w:val="00697BAE"/>
    <w:rsid w:val="006A0079"/>
    <w:rsid w:val="006A013A"/>
    <w:rsid w:val="006A17D4"/>
    <w:rsid w:val="006A1B28"/>
    <w:rsid w:val="006A2359"/>
    <w:rsid w:val="006A23AB"/>
    <w:rsid w:val="006A367D"/>
    <w:rsid w:val="006A4744"/>
    <w:rsid w:val="006A48D9"/>
    <w:rsid w:val="006A4AD4"/>
    <w:rsid w:val="006A4E63"/>
    <w:rsid w:val="006A5565"/>
    <w:rsid w:val="006A61EC"/>
    <w:rsid w:val="006A68BF"/>
    <w:rsid w:val="006A699D"/>
    <w:rsid w:val="006A6A59"/>
    <w:rsid w:val="006A6A7C"/>
    <w:rsid w:val="006A75D4"/>
    <w:rsid w:val="006A7888"/>
    <w:rsid w:val="006A7DB7"/>
    <w:rsid w:val="006B229C"/>
    <w:rsid w:val="006B23DA"/>
    <w:rsid w:val="006B2960"/>
    <w:rsid w:val="006B2AC6"/>
    <w:rsid w:val="006B2D05"/>
    <w:rsid w:val="006B32FB"/>
    <w:rsid w:val="006B3AF5"/>
    <w:rsid w:val="006B3F5E"/>
    <w:rsid w:val="006B40BC"/>
    <w:rsid w:val="006B413D"/>
    <w:rsid w:val="006B4149"/>
    <w:rsid w:val="006B4155"/>
    <w:rsid w:val="006B5840"/>
    <w:rsid w:val="006B5D62"/>
    <w:rsid w:val="006B6A70"/>
    <w:rsid w:val="006B70FB"/>
    <w:rsid w:val="006C0740"/>
    <w:rsid w:val="006C1399"/>
    <w:rsid w:val="006C1568"/>
    <w:rsid w:val="006C29C8"/>
    <w:rsid w:val="006C37FF"/>
    <w:rsid w:val="006C3E05"/>
    <w:rsid w:val="006C40EC"/>
    <w:rsid w:val="006C4BA3"/>
    <w:rsid w:val="006C5AAD"/>
    <w:rsid w:val="006C5AB6"/>
    <w:rsid w:val="006C5F76"/>
    <w:rsid w:val="006C668F"/>
    <w:rsid w:val="006C6BBD"/>
    <w:rsid w:val="006C7088"/>
    <w:rsid w:val="006C7715"/>
    <w:rsid w:val="006C7B35"/>
    <w:rsid w:val="006D005A"/>
    <w:rsid w:val="006D0261"/>
    <w:rsid w:val="006D0B8E"/>
    <w:rsid w:val="006D0C0D"/>
    <w:rsid w:val="006D0FDB"/>
    <w:rsid w:val="006D15B5"/>
    <w:rsid w:val="006D1679"/>
    <w:rsid w:val="006D180B"/>
    <w:rsid w:val="006D2B7A"/>
    <w:rsid w:val="006D2F89"/>
    <w:rsid w:val="006D4E6F"/>
    <w:rsid w:val="006D4F72"/>
    <w:rsid w:val="006D516E"/>
    <w:rsid w:val="006D627E"/>
    <w:rsid w:val="006D6318"/>
    <w:rsid w:val="006D6849"/>
    <w:rsid w:val="006D6B67"/>
    <w:rsid w:val="006D704C"/>
    <w:rsid w:val="006E0654"/>
    <w:rsid w:val="006E079C"/>
    <w:rsid w:val="006E121F"/>
    <w:rsid w:val="006E1824"/>
    <w:rsid w:val="006E1C77"/>
    <w:rsid w:val="006E1E2B"/>
    <w:rsid w:val="006E2182"/>
    <w:rsid w:val="006E2260"/>
    <w:rsid w:val="006E22C0"/>
    <w:rsid w:val="006E261E"/>
    <w:rsid w:val="006E2F61"/>
    <w:rsid w:val="006E38B2"/>
    <w:rsid w:val="006E3E27"/>
    <w:rsid w:val="006E48C4"/>
    <w:rsid w:val="006E4EFA"/>
    <w:rsid w:val="006E6BCC"/>
    <w:rsid w:val="006E6D1E"/>
    <w:rsid w:val="006E7849"/>
    <w:rsid w:val="006E7BAB"/>
    <w:rsid w:val="006F064E"/>
    <w:rsid w:val="006F0871"/>
    <w:rsid w:val="006F0C76"/>
    <w:rsid w:val="006F101A"/>
    <w:rsid w:val="006F1188"/>
    <w:rsid w:val="006F16A7"/>
    <w:rsid w:val="006F1ECF"/>
    <w:rsid w:val="006F2FC6"/>
    <w:rsid w:val="006F39DB"/>
    <w:rsid w:val="006F4144"/>
    <w:rsid w:val="006F4803"/>
    <w:rsid w:val="006F4AED"/>
    <w:rsid w:val="006F4DE6"/>
    <w:rsid w:val="006F54EF"/>
    <w:rsid w:val="006F579B"/>
    <w:rsid w:val="006F6837"/>
    <w:rsid w:val="006F6FA9"/>
    <w:rsid w:val="006F74EE"/>
    <w:rsid w:val="006F762E"/>
    <w:rsid w:val="006F76D3"/>
    <w:rsid w:val="006F798A"/>
    <w:rsid w:val="006F7F48"/>
    <w:rsid w:val="00700D67"/>
    <w:rsid w:val="00701189"/>
    <w:rsid w:val="0070170A"/>
    <w:rsid w:val="00701E85"/>
    <w:rsid w:val="00702284"/>
    <w:rsid w:val="007024CB"/>
    <w:rsid w:val="007024FE"/>
    <w:rsid w:val="00702844"/>
    <w:rsid w:val="007034ED"/>
    <w:rsid w:val="00703B0D"/>
    <w:rsid w:val="00703E77"/>
    <w:rsid w:val="007040A4"/>
    <w:rsid w:val="007041DB"/>
    <w:rsid w:val="00704207"/>
    <w:rsid w:val="007042B6"/>
    <w:rsid w:val="00704E91"/>
    <w:rsid w:val="00705707"/>
    <w:rsid w:val="00705E67"/>
    <w:rsid w:val="007063C0"/>
    <w:rsid w:val="007065AB"/>
    <w:rsid w:val="007065CC"/>
    <w:rsid w:val="00706A40"/>
    <w:rsid w:val="00707698"/>
    <w:rsid w:val="00707DB6"/>
    <w:rsid w:val="00707FD5"/>
    <w:rsid w:val="007108DD"/>
    <w:rsid w:val="00710DB4"/>
    <w:rsid w:val="00710E64"/>
    <w:rsid w:val="0071177E"/>
    <w:rsid w:val="00711C43"/>
    <w:rsid w:val="007133B7"/>
    <w:rsid w:val="00714BB5"/>
    <w:rsid w:val="00714C3D"/>
    <w:rsid w:val="007151A3"/>
    <w:rsid w:val="007158B1"/>
    <w:rsid w:val="00715FA4"/>
    <w:rsid w:val="00717B75"/>
    <w:rsid w:val="00720404"/>
    <w:rsid w:val="00721874"/>
    <w:rsid w:val="0072191A"/>
    <w:rsid w:val="007221A0"/>
    <w:rsid w:val="007221BC"/>
    <w:rsid w:val="007228A5"/>
    <w:rsid w:val="00722C31"/>
    <w:rsid w:val="00722C81"/>
    <w:rsid w:val="0072364A"/>
    <w:rsid w:val="007238C2"/>
    <w:rsid w:val="0072396D"/>
    <w:rsid w:val="00724652"/>
    <w:rsid w:val="00724684"/>
    <w:rsid w:val="00724D42"/>
    <w:rsid w:val="00725FFC"/>
    <w:rsid w:val="00726F68"/>
    <w:rsid w:val="00727B63"/>
    <w:rsid w:val="00730013"/>
    <w:rsid w:val="00731E5F"/>
    <w:rsid w:val="00732F63"/>
    <w:rsid w:val="00733791"/>
    <w:rsid w:val="00733C07"/>
    <w:rsid w:val="00734B53"/>
    <w:rsid w:val="007351B5"/>
    <w:rsid w:val="00735526"/>
    <w:rsid w:val="007359BC"/>
    <w:rsid w:val="00735DDD"/>
    <w:rsid w:val="00736890"/>
    <w:rsid w:val="0073791A"/>
    <w:rsid w:val="007379ED"/>
    <w:rsid w:val="00737C78"/>
    <w:rsid w:val="00740A17"/>
    <w:rsid w:val="00741B31"/>
    <w:rsid w:val="00741EE5"/>
    <w:rsid w:val="00742AFB"/>
    <w:rsid w:val="00742F85"/>
    <w:rsid w:val="007435E7"/>
    <w:rsid w:val="00743C77"/>
    <w:rsid w:val="00744308"/>
    <w:rsid w:val="007456C6"/>
    <w:rsid w:val="007456D7"/>
    <w:rsid w:val="00745C22"/>
    <w:rsid w:val="00746AE6"/>
    <w:rsid w:val="00746E2F"/>
    <w:rsid w:val="0075073E"/>
    <w:rsid w:val="00750C7F"/>
    <w:rsid w:val="0075110E"/>
    <w:rsid w:val="00751145"/>
    <w:rsid w:val="0075130E"/>
    <w:rsid w:val="00751D13"/>
    <w:rsid w:val="00752014"/>
    <w:rsid w:val="007523E3"/>
    <w:rsid w:val="00752915"/>
    <w:rsid w:val="00752A81"/>
    <w:rsid w:val="00752D91"/>
    <w:rsid w:val="00752FCB"/>
    <w:rsid w:val="00753468"/>
    <w:rsid w:val="007535F8"/>
    <w:rsid w:val="007539C4"/>
    <w:rsid w:val="00753ECB"/>
    <w:rsid w:val="00754253"/>
    <w:rsid w:val="00754893"/>
    <w:rsid w:val="007556D1"/>
    <w:rsid w:val="00755A16"/>
    <w:rsid w:val="00755FDB"/>
    <w:rsid w:val="0075626F"/>
    <w:rsid w:val="0075644E"/>
    <w:rsid w:val="00757056"/>
    <w:rsid w:val="007574A3"/>
    <w:rsid w:val="00757EE8"/>
    <w:rsid w:val="007604AD"/>
    <w:rsid w:val="0076117F"/>
    <w:rsid w:val="00761488"/>
    <w:rsid w:val="0076189D"/>
    <w:rsid w:val="00761AEA"/>
    <w:rsid w:val="0076239B"/>
    <w:rsid w:val="0076240F"/>
    <w:rsid w:val="0076265F"/>
    <w:rsid w:val="00762AD4"/>
    <w:rsid w:val="00763024"/>
    <w:rsid w:val="00763795"/>
    <w:rsid w:val="007637FA"/>
    <w:rsid w:val="0076387D"/>
    <w:rsid w:val="0076398A"/>
    <w:rsid w:val="00763BD8"/>
    <w:rsid w:val="0076406B"/>
    <w:rsid w:val="00764677"/>
    <w:rsid w:val="007648B1"/>
    <w:rsid w:val="00766531"/>
    <w:rsid w:val="00766A3B"/>
    <w:rsid w:val="00767336"/>
    <w:rsid w:val="00767993"/>
    <w:rsid w:val="00767A09"/>
    <w:rsid w:val="00767C2A"/>
    <w:rsid w:val="00767F26"/>
    <w:rsid w:val="007700E7"/>
    <w:rsid w:val="0077079D"/>
    <w:rsid w:val="007718B3"/>
    <w:rsid w:val="00772398"/>
    <w:rsid w:val="00772801"/>
    <w:rsid w:val="0077332F"/>
    <w:rsid w:val="00773D36"/>
    <w:rsid w:val="00773D4C"/>
    <w:rsid w:val="00774241"/>
    <w:rsid w:val="00774887"/>
    <w:rsid w:val="00776263"/>
    <w:rsid w:val="007767B7"/>
    <w:rsid w:val="00776D1A"/>
    <w:rsid w:val="00777129"/>
    <w:rsid w:val="007774F7"/>
    <w:rsid w:val="007776B2"/>
    <w:rsid w:val="00777F65"/>
    <w:rsid w:val="00777F76"/>
    <w:rsid w:val="007808D3"/>
    <w:rsid w:val="00781DA7"/>
    <w:rsid w:val="0078235F"/>
    <w:rsid w:val="00782923"/>
    <w:rsid w:val="00782B31"/>
    <w:rsid w:val="00782CB7"/>
    <w:rsid w:val="00783E13"/>
    <w:rsid w:val="007841B6"/>
    <w:rsid w:val="00784684"/>
    <w:rsid w:val="00784AA4"/>
    <w:rsid w:val="007854B0"/>
    <w:rsid w:val="00785961"/>
    <w:rsid w:val="00787FBE"/>
    <w:rsid w:val="00790B3D"/>
    <w:rsid w:val="00790D5D"/>
    <w:rsid w:val="007912B8"/>
    <w:rsid w:val="00791F78"/>
    <w:rsid w:val="0079263D"/>
    <w:rsid w:val="00792D58"/>
    <w:rsid w:val="00793BAB"/>
    <w:rsid w:val="00793F9D"/>
    <w:rsid w:val="00794880"/>
    <w:rsid w:val="00794A56"/>
    <w:rsid w:val="00794B21"/>
    <w:rsid w:val="00795103"/>
    <w:rsid w:val="00795F16"/>
    <w:rsid w:val="00796541"/>
    <w:rsid w:val="00796833"/>
    <w:rsid w:val="00797A8D"/>
    <w:rsid w:val="007A032D"/>
    <w:rsid w:val="007A0626"/>
    <w:rsid w:val="007A0C26"/>
    <w:rsid w:val="007A25BE"/>
    <w:rsid w:val="007A26DA"/>
    <w:rsid w:val="007A2730"/>
    <w:rsid w:val="007A29FD"/>
    <w:rsid w:val="007A301B"/>
    <w:rsid w:val="007A3566"/>
    <w:rsid w:val="007A374B"/>
    <w:rsid w:val="007A44CF"/>
    <w:rsid w:val="007A4730"/>
    <w:rsid w:val="007A49C1"/>
    <w:rsid w:val="007A4CF1"/>
    <w:rsid w:val="007A51D5"/>
    <w:rsid w:val="007A5469"/>
    <w:rsid w:val="007A5C42"/>
    <w:rsid w:val="007A65FB"/>
    <w:rsid w:val="007B0055"/>
    <w:rsid w:val="007B0652"/>
    <w:rsid w:val="007B0EBF"/>
    <w:rsid w:val="007B1226"/>
    <w:rsid w:val="007B18C3"/>
    <w:rsid w:val="007B3F36"/>
    <w:rsid w:val="007B403B"/>
    <w:rsid w:val="007B4BD0"/>
    <w:rsid w:val="007B4BDB"/>
    <w:rsid w:val="007B4DBD"/>
    <w:rsid w:val="007B4E6C"/>
    <w:rsid w:val="007B50BB"/>
    <w:rsid w:val="007B750B"/>
    <w:rsid w:val="007C0AFF"/>
    <w:rsid w:val="007C1810"/>
    <w:rsid w:val="007C29E4"/>
    <w:rsid w:val="007C353C"/>
    <w:rsid w:val="007C3793"/>
    <w:rsid w:val="007C38E9"/>
    <w:rsid w:val="007C3C47"/>
    <w:rsid w:val="007C4B19"/>
    <w:rsid w:val="007C4FFB"/>
    <w:rsid w:val="007C522A"/>
    <w:rsid w:val="007C54BF"/>
    <w:rsid w:val="007C59A5"/>
    <w:rsid w:val="007C5CEB"/>
    <w:rsid w:val="007C62E8"/>
    <w:rsid w:val="007C6780"/>
    <w:rsid w:val="007C71A3"/>
    <w:rsid w:val="007C755A"/>
    <w:rsid w:val="007C764B"/>
    <w:rsid w:val="007C7F88"/>
    <w:rsid w:val="007D028C"/>
    <w:rsid w:val="007D080C"/>
    <w:rsid w:val="007D0853"/>
    <w:rsid w:val="007D0A48"/>
    <w:rsid w:val="007D0F6B"/>
    <w:rsid w:val="007D1526"/>
    <w:rsid w:val="007D1AFC"/>
    <w:rsid w:val="007D2221"/>
    <w:rsid w:val="007D27A4"/>
    <w:rsid w:val="007D2888"/>
    <w:rsid w:val="007D2F5B"/>
    <w:rsid w:val="007D3A74"/>
    <w:rsid w:val="007D3C76"/>
    <w:rsid w:val="007D4C7F"/>
    <w:rsid w:val="007D4C94"/>
    <w:rsid w:val="007D579A"/>
    <w:rsid w:val="007D591F"/>
    <w:rsid w:val="007D62DF"/>
    <w:rsid w:val="007D68EE"/>
    <w:rsid w:val="007D6BE3"/>
    <w:rsid w:val="007D7584"/>
    <w:rsid w:val="007D78BB"/>
    <w:rsid w:val="007D7CF1"/>
    <w:rsid w:val="007E05B9"/>
    <w:rsid w:val="007E28D0"/>
    <w:rsid w:val="007E2B97"/>
    <w:rsid w:val="007E3914"/>
    <w:rsid w:val="007E3A83"/>
    <w:rsid w:val="007E414C"/>
    <w:rsid w:val="007E45C4"/>
    <w:rsid w:val="007E4689"/>
    <w:rsid w:val="007E5168"/>
    <w:rsid w:val="007E5BA9"/>
    <w:rsid w:val="007E6A52"/>
    <w:rsid w:val="007E6CCA"/>
    <w:rsid w:val="007E76B9"/>
    <w:rsid w:val="007E79F6"/>
    <w:rsid w:val="007F0FB7"/>
    <w:rsid w:val="007F1881"/>
    <w:rsid w:val="007F1BE0"/>
    <w:rsid w:val="007F1C38"/>
    <w:rsid w:val="007F2D6D"/>
    <w:rsid w:val="007F41B8"/>
    <w:rsid w:val="007F41CF"/>
    <w:rsid w:val="007F4999"/>
    <w:rsid w:val="007F6990"/>
    <w:rsid w:val="007F6A87"/>
    <w:rsid w:val="007F7394"/>
    <w:rsid w:val="007F77C4"/>
    <w:rsid w:val="007F7ECA"/>
    <w:rsid w:val="00800143"/>
    <w:rsid w:val="00800191"/>
    <w:rsid w:val="00800A81"/>
    <w:rsid w:val="008017A0"/>
    <w:rsid w:val="008023A8"/>
    <w:rsid w:val="0080356D"/>
    <w:rsid w:val="00803BBE"/>
    <w:rsid w:val="00804381"/>
    <w:rsid w:val="008049B4"/>
    <w:rsid w:val="00804D94"/>
    <w:rsid w:val="0080583E"/>
    <w:rsid w:val="008064B6"/>
    <w:rsid w:val="008067C5"/>
    <w:rsid w:val="0081010B"/>
    <w:rsid w:val="008108E6"/>
    <w:rsid w:val="00810C4A"/>
    <w:rsid w:val="0081196B"/>
    <w:rsid w:val="00811D18"/>
    <w:rsid w:val="008131ED"/>
    <w:rsid w:val="00813244"/>
    <w:rsid w:val="008134CC"/>
    <w:rsid w:val="0081393B"/>
    <w:rsid w:val="00813D15"/>
    <w:rsid w:val="00813F96"/>
    <w:rsid w:val="00814341"/>
    <w:rsid w:val="0081456A"/>
    <w:rsid w:val="0081471C"/>
    <w:rsid w:val="00814ABA"/>
    <w:rsid w:val="0081524B"/>
    <w:rsid w:val="00815B36"/>
    <w:rsid w:val="008161BC"/>
    <w:rsid w:val="00816359"/>
    <w:rsid w:val="008168BE"/>
    <w:rsid w:val="00816ECD"/>
    <w:rsid w:val="00816EFF"/>
    <w:rsid w:val="0081720B"/>
    <w:rsid w:val="008202F6"/>
    <w:rsid w:val="0082033F"/>
    <w:rsid w:val="0082047D"/>
    <w:rsid w:val="00820BAC"/>
    <w:rsid w:val="00821459"/>
    <w:rsid w:val="008214C2"/>
    <w:rsid w:val="00822145"/>
    <w:rsid w:val="00822B34"/>
    <w:rsid w:val="00823711"/>
    <w:rsid w:val="008241A2"/>
    <w:rsid w:val="008244F7"/>
    <w:rsid w:val="008246C9"/>
    <w:rsid w:val="00824EDB"/>
    <w:rsid w:val="00825411"/>
    <w:rsid w:val="00827711"/>
    <w:rsid w:val="00830444"/>
    <w:rsid w:val="00830DAF"/>
    <w:rsid w:val="00831107"/>
    <w:rsid w:val="00831A18"/>
    <w:rsid w:val="008331E4"/>
    <w:rsid w:val="00833861"/>
    <w:rsid w:val="00833A47"/>
    <w:rsid w:val="00834141"/>
    <w:rsid w:val="00834761"/>
    <w:rsid w:val="00834F89"/>
    <w:rsid w:val="0083516A"/>
    <w:rsid w:val="008353D7"/>
    <w:rsid w:val="0083644F"/>
    <w:rsid w:val="00836758"/>
    <w:rsid w:val="008369E2"/>
    <w:rsid w:val="00836A6A"/>
    <w:rsid w:val="00836BF3"/>
    <w:rsid w:val="008401FD"/>
    <w:rsid w:val="00840AAA"/>
    <w:rsid w:val="00841816"/>
    <w:rsid w:val="00842006"/>
    <w:rsid w:val="00842020"/>
    <w:rsid w:val="00842095"/>
    <w:rsid w:val="0084245D"/>
    <w:rsid w:val="00842636"/>
    <w:rsid w:val="00842A4F"/>
    <w:rsid w:val="00843217"/>
    <w:rsid w:val="0084397D"/>
    <w:rsid w:val="00843C52"/>
    <w:rsid w:val="00844427"/>
    <w:rsid w:val="00844C40"/>
    <w:rsid w:val="00844EF7"/>
    <w:rsid w:val="00844FFB"/>
    <w:rsid w:val="0084511C"/>
    <w:rsid w:val="00845555"/>
    <w:rsid w:val="008457DB"/>
    <w:rsid w:val="00845FA9"/>
    <w:rsid w:val="00847CB0"/>
    <w:rsid w:val="00847DFD"/>
    <w:rsid w:val="0085012D"/>
    <w:rsid w:val="00850158"/>
    <w:rsid w:val="00850E1B"/>
    <w:rsid w:val="008520E0"/>
    <w:rsid w:val="0085219D"/>
    <w:rsid w:val="00853637"/>
    <w:rsid w:val="0085426F"/>
    <w:rsid w:val="0085475B"/>
    <w:rsid w:val="00854CB2"/>
    <w:rsid w:val="00854DBC"/>
    <w:rsid w:val="00855178"/>
    <w:rsid w:val="00855451"/>
    <w:rsid w:val="0085567F"/>
    <w:rsid w:val="00855F69"/>
    <w:rsid w:val="008561A8"/>
    <w:rsid w:val="00857B34"/>
    <w:rsid w:val="00857DCA"/>
    <w:rsid w:val="00857DF7"/>
    <w:rsid w:val="00860276"/>
    <w:rsid w:val="008610AB"/>
    <w:rsid w:val="008618E5"/>
    <w:rsid w:val="00861AD8"/>
    <w:rsid w:val="00861B43"/>
    <w:rsid w:val="00861E74"/>
    <w:rsid w:val="008620EA"/>
    <w:rsid w:val="008624F6"/>
    <w:rsid w:val="008626B3"/>
    <w:rsid w:val="00863587"/>
    <w:rsid w:val="00863AF8"/>
    <w:rsid w:val="00863FAF"/>
    <w:rsid w:val="00864050"/>
    <w:rsid w:val="00864267"/>
    <w:rsid w:val="00864BCE"/>
    <w:rsid w:val="00865507"/>
    <w:rsid w:val="00865BFB"/>
    <w:rsid w:val="00865DED"/>
    <w:rsid w:val="008667A9"/>
    <w:rsid w:val="00866C83"/>
    <w:rsid w:val="00867988"/>
    <w:rsid w:val="00867F5C"/>
    <w:rsid w:val="0087008F"/>
    <w:rsid w:val="00870363"/>
    <w:rsid w:val="00871292"/>
    <w:rsid w:val="0087275D"/>
    <w:rsid w:val="00872E08"/>
    <w:rsid w:val="0087323F"/>
    <w:rsid w:val="008733D3"/>
    <w:rsid w:val="00873A09"/>
    <w:rsid w:val="00874494"/>
    <w:rsid w:val="00874A53"/>
    <w:rsid w:val="008750AC"/>
    <w:rsid w:val="00876182"/>
    <w:rsid w:val="00876261"/>
    <w:rsid w:val="008762E7"/>
    <w:rsid w:val="0087673B"/>
    <w:rsid w:val="0087688A"/>
    <w:rsid w:val="00876DD9"/>
    <w:rsid w:val="008775B4"/>
    <w:rsid w:val="008779CF"/>
    <w:rsid w:val="00877C46"/>
    <w:rsid w:val="00877CEA"/>
    <w:rsid w:val="00880011"/>
    <w:rsid w:val="008804BF"/>
    <w:rsid w:val="00880C65"/>
    <w:rsid w:val="008811E0"/>
    <w:rsid w:val="00881468"/>
    <w:rsid w:val="008816AD"/>
    <w:rsid w:val="00881700"/>
    <w:rsid w:val="00881D3A"/>
    <w:rsid w:val="008823FD"/>
    <w:rsid w:val="00882418"/>
    <w:rsid w:val="0088261B"/>
    <w:rsid w:val="0088280A"/>
    <w:rsid w:val="00883210"/>
    <w:rsid w:val="008832DD"/>
    <w:rsid w:val="008833E1"/>
    <w:rsid w:val="008834CE"/>
    <w:rsid w:val="00883DEA"/>
    <w:rsid w:val="00884EA0"/>
    <w:rsid w:val="00885AD1"/>
    <w:rsid w:val="00886687"/>
    <w:rsid w:val="00886926"/>
    <w:rsid w:val="00886F0D"/>
    <w:rsid w:val="00887165"/>
    <w:rsid w:val="008872A8"/>
    <w:rsid w:val="008872CC"/>
    <w:rsid w:val="008877F4"/>
    <w:rsid w:val="00887AB5"/>
    <w:rsid w:val="00887CFD"/>
    <w:rsid w:val="008905D1"/>
    <w:rsid w:val="00890B93"/>
    <w:rsid w:val="00891550"/>
    <w:rsid w:val="00891C6D"/>
    <w:rsid w:val="008922B9"/>
    <w:rsid w:val="00892CE4"/>
    <w:rsid w:val="0089324C"/>
    <w:rsid w:val="00893343"/>
    <w:rsid w:val="0089394F"/>
    <w:rsid w:val="008942D3"/>
    <w:rsid w:val="00894ED6"/>
    <w:rsid w:val="0089508B"/>
    <w:rsid w:val="008959FC"/>
    <w:rsid w:val="00896FBF"/>
    <w:rsid w:val="008970E6"/>
    <w:rsid w:val="008972E8"/>
    <w:rsid w:val="00897572"/>
    <w:rsid w:val="00897A74"/>
    <w:rsid w:val="008A18A6"/>
    <w:rsid w:val="008A1AC9"/>
    <w:rsid w:val="008A1F94"/>
    <w:rsid w:val="008A21F7"/>
    <w:rsid w:val="008A3570"/>
    <w:rsid w:val="008A389F"/>
    <w:rsid w:val="008A6308"/>
    <w:rsid w:val="008A651B"/>
    <w:rsid w:val="008A68B4"/>
    <w:rsid w:val="008A6CE6"/>
    <w:rsid w:val="008A6F10"/>
    <w:rsid w:val="008B0429"/>
    <w:rsid w:val="008B0E94"/>
    <w:rsid w:val="008B0F8D"/>
    <w:rsid w:val="008B1056"/>
    <w:rsid w:val="008B10FA"/>
    <w:rsid w:val="008B180A"/>
    <w:rsid w:val="008B1B5E"/>
    <w:rsid w:val="008B28FE"/>
    <w:rsid w:val="008B2B28"/>
    <w:rsid w:val="008B2CEA"/>
    <w:rsid w:val="008B3ECF"/>
    <w:rsid w:val="008B5B3A"/>
    <w:rsid w:val="008B5D9E"/>
    <w:rsid w:val="008B6B36"/>
    <w:rsid w:val="008B7B1C"/>
    <w:rsid w:val="008C1336"/>
    <w:rsid w:val="008C1AC2"/>
    <w:rsid w:val="008C217E"/>
    <w:rsid w:val="008C23A1"/>
    <w:rsid w:val="008C24AC"/>
    <w:rsid w:val="008C24E1"/>
    <w:rsid w:val="008C2690"/>
    <w:rsid w:val="008C2DF1"/>
    <w:rsid w:val="008C3826"/>
    <w:rsid w:val="008C3D46"/>
    <w:rsid w:val="008C5155"/>
    <w:rsid w:val="008C5293"/>
    <w:rsid w:val="008C530D"/>
    <w:rsid w:val="008C5B6A"/>
    <w:rsid w:val="008C5C8D"/>
    <w:rsid w:val="008C5D6A"/>
    <w:rsid w:val="008C61A1"/>
    <w:rsid w:val="008C6404"/>
    <w:rsid w:val="008C6795"/>
    <w:rsid w:val="008C6A1E"/>
    <w:rsid w:val="008C74DA"/>
    <w:rsid w:val="008C7B57"/>
    <w:rsid w:val="008D02E4"/>
    <w:rsid w:val="008D053C"/>
    <w:rsid w:val="008D11CC"/>
    <w:rsid w:val="008D11F5"/>
    <w:rsid w:val="008D156F"/>
    <w:rsid w:val="008D17E4"/>
    <w:rsid w:val="008D1DFB"/>
    <w:rsid w:val="008D2292"/>
    <w:rsid w:val="008D3146"/>
    <w:rsid w:val="008D44A1"/>
    <w:rsid w:val="008D54B6"/>
    <w:rsid w:val="008D5CB2"/>
    <w:rsid w:val="008D7D0E"/>
    <w:rsid w:val="008E058E"/>
    <w:rsid w:val="008E13FA"/>
    <w:rsid w:val="008E1553"/>
    <w:rsid w:val="008E208D"/>
    <w:rsid w:val="008E2182"/>
    <w:rsid w:val="008E2CC6"/>
    <w:rsid w:val="008E2FA2"/>
    <w:rsid w:val="008E3623"/>
    <w:rsid w:val="008E3974"/>
    <w:rsid w:val="008E40ED"/>
    <w:rsid w:val="008E452B"/>
    <w:rsid w:val="008E477D"/>
    <w:rsid w:val="008E49E0"/>
    <w:rsid w:val="008E678B"/>
    <w:rsid w:val="008E6DB9"/>
    <w:rsid w:val="008F0BCB"/>
    <w:rsid w:val="008F0E08"/>
    <w:rsid w:val="008F133A"/>
    <w:rsid w:val="008F148B"/>
    <w:rsid w:val="008F1C77"/>
    <w:rsid w:val="008F1FC3"/>
    <w:rsid w:val="008F2740"/>
    <w:rsid w:val="008F2772"/>
    <w:rsid w:val="008F2E6F"/>
    <w:rsid w:val="008F328D"/>
    <w:rsid w:val="008F3AE8"/>
    <w:rsid w:val="008F477F"/>
    <w:rsid w:val="008F4B5D"/>
    <w:rsid w:val="008F4FA4"/>
    <w:rsid w:val="008F5139"/>
    <w:rsid w:val="008F5A38"/>
    <w:rsid w:val="008F5F97"/>
    <w:rsid w:val="008F63FD"/>
    <w:rsid w:val="008F6714"/>
    <w:rsid w:val="008F67B7"/>
    <w:rsid w:val="008F69BC"/>
    <w:rsid w:val="008F6D92"/>
    <w:rsid w:val="008F7042"/>
    <w:rsid w:val="008F7232"/>
    <w:rsid w:val="009001B0"/>
    <w:rsid w:val="0090024A"/>
    <w:rsid w:val="009003D8"/>
    <w:rsid w:val="009010F9"/>
    <w:rsid w:val="00901965"/>
    <w:rsid w:val="0090250F"/>
    <w:rsid w:val="00902BCA"/>
    <w:rsid w:val="00903365"/>
    <w:rsid w:val="009050AB"/>
    <w:rsid w:val="00906429"/>
    <w:rsid w:val="009066AD"/>
    <w:rsid w:val="00906984"/>
    <w:rsid w:val="00906AE6"/>
    <w:rsid w:val="00907D92"/>
    <w:rsid w:val="00910672"/>
    <w:rsid w:val="00911145"/>
    <w:rsid w:val="00911204"/>
    <w:rsid w:val="0091225F"/>
    <w:rsid w:val="00912743"/>
    <w:rsid w:val="00912A4F"/>
    <w:rsid w:val="00912D10"/>
    <w:rsid w:val="0091328D"/>
    <w:rsid w:val="00913A85"/>
    <w:rsid w:val="00913E27"/>
    <w:rsid w:val="009142E1"/>
    <w:rsid w:val="0091453A"/>
    <w:rsid w:val="0091479B"/>
    <w:rsid w:val="00914CFB"/>
    <w:rsid w:val="00915C98"/>
    <w:rsid w:val="00916684"/>
    <w:rsid w:val="00916CBC"/>
    <w:rsid w:val="00916D13"/>
    <w:rsid w:val="00917B73"/>
    <w:rsid w:val="00917FCA"/>
    <w:rsid w:val="00920319"/>
    <w:rsid w:val="009207C3"/>
    <w:rsid w:val="00920A47"/>
    <w:rsid w:val="00921426"/>
    <w:rsid w:val="009221E8"/>
    <w:rsid w:val="00923547"/>
    <w:rsid w:val="00923C35"/>
    <w:rsid w:val="00923FFB"/>
    <w:rsid w:val="009241BD"/>
    <w:rsid w:val="0092484B"/>
    <w:rsid w:val="00925FD5"/>
    <w:rsid w:val="00926771"/>
    <w:rsid w:val="00926B1E"/>
    <w:rsid w:val="00927314"/>
    <w:rsid w:val="00927423"/>
    <w:rsid w:val="00927EC6"/>
    <w:rsid w:val="0093059E"/>
    <w:rsid w:val="00931E8C"/>
    <w:rsid w:val="00931F80"/>
    <w:rsid w:val="00932377"/>
    <w:rsid w:val="0093239F"/>
    <w:rsid w:val="00933825"/>
    <w:rsid w:val="0093487C"/>
    <w:rsid w:val="00934992"/>
    <w:rsid w:val="009349C4"/>
    <w:rsid w:val="009349D7"/>
    <w:rsid w:val="009353C5"/>
    <w:rsid w:val="009354EA"/>
    <w:rsid w:val="0093562D"/>
    <w:rsid w:val="009365DC"/>
    <w:rsid w:val="00936EE8"/>
    <w:rsid w:val="00937423"/>
    <w:rsid w:val="0093760E"/>
    <w:rsid w:val="009404B2"/>
    <w:rsid w:val="0094063E"/>
    <w:rsid w:val="009406FC"/>
    <w:rsid w:val="00940758"/>
    <w:rsid w:val="009409F6"/>
    <w:rsid w:val="009413C5"/>
    <w:rsid w:val="00941D78"/>
    <w:rsid w:val="009420A5"/>
    <w:rsid w:val="00942815"/>
    <w:rsid w:val="009428F9"/>
    <w:rsid w:val="00943606"/>
    <w:rsid w:val="009437A9"/>
    <w:rsid w:val="00945EB5"/>
    <w:rsid w:val="009462C5"/>
    <w:rsid w:val="00946348"/>
    <w:rsid w:val="00946FBC"/>
    <w:rsid w:val="00947DEC"/>
    <w:rsid w:val="00947F3D"/>
    <w:rsid w:val="00950978"/>
    <w:rsid w:val="0095147E"/>
    <w:rsid w:val="00951AA7"/>
    <w:rsid w:val="00951E49"/>
    <w:rsid w:val="0095217E"/>
    <w:rsid w:val="00952DE6"/>
    <w:rsid w:val="00953772"/>
    <w:rsid w:val="0095438D"/>
    <w:rsid w:val="0095496E"/>
    <w:rsid w:val="009549F0"/>
    <w:rsid w:val="00954D41"/>
    <w:rsid w:val="00954D83"/>
    <w:rsid w:val="00955524"/>
    <w:rsid w:val="009555BF"/>
    <w:rsid w:val="00955F7B"/>
    <w:rsid w:val="00957749"/>
    <w:rsid w:val="00957A6C"/>
    <w:rsid w:val="00960318"/>
    <w:rsid w:val="009607C8"/>
    <w:rsid w:val="00961314"/>
    <w:rsid w:val="00961B94"/>
    <w:rsid w:val="0096241C"/>
    <w:rsid w:val="00963240"/>
    <w:rsid w:val="00963575"/>
    <w:rsid w:val="009637F1"/>
    <w:rsid w:val="00963B20"/>
    <w:rsid w:val="00964055"/>
    <w:rsid w:val="00964CF2"/>
    <w:rsid w:val="00965989"/>
    <w:rsid w:val="00965A3A"/>
    <w:rsid w:val="00966016"/>
    <w:rsid w:val="00967805"/>
    <w:rsid w:val="00967807"/>
    <w:rsid w:val="009716D0"/>
    <w:rsid w:val="00971816"/>
    <w:rsid w:val="009724B8"/>
    <w:rsid w:val="00972C81"/>
    <w:rsid w:val="00973392"/>
    <w:rsid w:val="00973791"/>
    <w:rsid w:val="00973B90"/>
    <w:rsid w:val="00974C9B"/>
    <w:rsid w:val="00974CEF"/>
    <w:rsid w:val="00975207"/>
    <w:rsid w:val="00975807"/>
    <w:rsid w:val="0097584A"/>
    <w:rsid w:val="00975DA8"/>
    <w:rsid w:val="00976B66"/>
    <w:rsid w:val="00976C63"/>
    <w:rsid w:val="00977080"/>
    <w:rsid w:val="00977405"/>
    <w:rsid w:val="00977655"/>
    <w:rsid w:val="00977B32"/>
    <w:rsid w:val="0098051E"/>
    <w:rsid w:val="009805D6"/>
    <w:rsid w:val="009806A1"/>
    <w:rsid w:val="00980A6B"/>
    <w:rsid w:val="009817BC"/>
    <w:rsid w:val="009825C4"/>
    <w:rsid w:val="00982AA4"/>
    <w:rsid w:val="0098300F"/>
    <w:rsid w:val="00984E4B"/>
    <w:rsid w:val="009857F3"/>
    <w:rsid w:val="00985AF3"/>
    <w:rsid w:val="009868F6"/>
    <w:rsid w:val="00986B1A"/>
    <w:rsid w:val="00986C33"/>
    <w:rsid w:val="00986CF5"/>
    <w:rsid w:val="00987344"/>
    <w:rsid w:val="00987B82"/>
    <w:rsid w:val="00987DBF"/>
    <w:rsid w:val="0099054D"/>
    <w:rsid w:val="00990E9C"/>
    <w:rsid w:val="009916B3"/>
    <w:rsid w:val="00991D58"/>
    <w:rsid w:val="0099200D"/>
    <w:rsid w:val="009928B9"/>
    <w:rsid w:val="00993995"/>
    <w:rsid w:val="00993BAB"/>
    <w:rsid w:val="0099502E"/>
    <w:rsid w:val="00995844"/>
    <w:rsid w:val="0099622F"/>
    <w:rsid w:val="0099632E"/>
    <w:rsid w:val="009966A6"/>
    <w:rsid w:val="00996C60"/>
    <w:rsid w:val="009A061D"/>
    <w:rsid w:val="009A0BC6"/>
    <w:rsid w:val="009A0BEE"/>
    <w:rsid w:val="009A1146"/>
    <w:rsid w:val="009A21FB"/>
    <w:rsid w:val="009A3765"/>
    <w:rsid w:val="009A3C70"/>
    <w:rsid w:val="009A3F8A"/>
    <w:rsid w:val="009A4980"/>
    <w:rsid w:val="009A4D90"/>
    <w:rsid w:val="009A5A1A"/>
    <w:rsid w:val="009A5D7B"/>
    <w:rsid w:val="009A6E49"/>
    <w:rsid w:val="009A7015"/>
    <w:rsid w:val="009A7535"/>
    <w:rsid w:val="009A761F"/>
    <w:rsid w:val="009A7651"/>
    <w:rsid w:val="009B167F"/>
    <w:rsid w:val="009B1B86"/>
    <w:rsid w:val="009B2345"/>
    <w:rsid w:val="009B2AFC"/>
    <w:rsid w:val="009B2E4C"/>
    <w:rsid w:val="009B304E"/>
    <w:rsid w:val="009B3D81"/>
    <w:rsid w:val="009B3F38"/>
    <w:rsid w:val="009B4AC9"/>
    <w:rsid w:val="009B5832"/>
    <w:rsid w:val="009B5B3E"/>
    <w:rsid w:val="009B6684"/>
    <w:rsid w:val="009B6BB8"/>
    <w:rsid w:val="009B7580"/>
    <w:rsid w:val="009B7668"/>
    <w:rsid w:val="009B7F04"/>
    <w:rsid w:val="009C044A"/>
    <w:rsid w:val="009C0BC1"/>
    <w:rsid w:val="009C0E20"/>
    <w:rsid w:val="009C120D"/>
    <w:rsid w:val="009C16A1"/>
    <w:rsid w:val="009C2522"/>
    <w:rsid w:val="009C25E0"/>
    <w:rsid w:val="009C2B20"/>
    <w:rsid w:val="009C2D03"/>
    <w:rsid w:val="009C37E5"/>
    <w:rsid w:val="009C3C96"/>
    <w:rsid w:val="009C4108"/>
    <w:rsid w:val="009C4383"/>
    <w:rsid w:val="009C4CFA"/>
    <w:rsid w:val="009C5A17"/>
    <w:rsid w:val="009C5E32"/>
    <w:rsid w:val="009C5F19"/>
    <w:rsid w:val="009C6810"/>
    <w:rsid w:val="009C6A82"/>
    <w:rsid w:val="009C6A90"/>
    <w:rsid w:val="009C7465"/>
    <w:rsid w:val="009C7958"/>
    <w:rsid w:val="009C7B30"/>
    <w:rsid w:val="009C7D38"/>
    <w:rsid w:val="009C7EAF"/>
    <w:rsid w:val="009D00EF"/>
    <w:rsid w:val="009D1AA6"/>
    <w:rsid w:val="009D2648"/>
    <w:rsid w:val="009D2FB0"/>
    <w:rsid w:val="009D30C7"/>
    <w:rsid w:val="009D3401"/>
    <w:rsid w:val="009D3963"/>
    <w:rsid w:val="009D39FA"/>
    <w:rsid w:val="009D440E"/>
    <w:rsid w:val="009D4475"/>
    <w:rsid w:val="009D4B4B"/>
    <w:rsid w:val="009D513D"/>
    <w:rsid w:val="009D5154"/>
    <w:rsid w:val="009D5E74"/>
    <w:rsid w:val="009D5F64"/>
    <w:rsid w:val="009D6608"/>
    <w:rsid w:val="009D6D37"/>
    <w:rsid w:val="009E08EE"/>
    <w:rsid w:val="009E1705"/>
    <w:rsid w:val="009E1945"/>
    <w:rsid w:val="009E1B48"/>
    <w:rsid w:val="009E22BD"/>
    <w:rsid w:val="009E23C2"/>
    <w:rsid w:val="009E29B3"/>
    <w:rsid w:val="009E3704"/>
    <w:rsid w:val="009E38C8"/>
    <w:rsid w:val="009E3B20"/>
    <w:rsid w:val="009E4598"/>
    <w:rsid w:val="009E5E6B"/>
    <w:rsid w:val="009E5ECB"/>
    <w:rsid w:val="009E6562"/>
    <w:rsid w:val="009E720D"/>
    <w:rsid w:val="009E7BCB"/>
    <w:rsid w:val="009E7C09"/>
    <w:rsid w:val="009E7D08"/>
    <w:rsid w:val="009F00B1"/>
    <w:rsid w:val="009F00B2"/>
    <w:rsid w:val="009F14DF"/>
    <w:rsid w:val="009F155F"/>
    <w:rsid w:val="009F1714"/>
    <w:rsid w:val="009F186E"/>
    <w:rsid w:val="009F1F98"/>
    <w:rsid w:val="009F28BF"/>
    <w:rsid w:val="009F383A"/>
    <w:rsid w:val="009F3A75"/>
    <w:rsid w:val="009F4202"/>
    <w:rsid w:val="009F4381"/>
    <w:rsid w:val="009F5544"/>
    <w:rsid w:val="00A007A8"/>
    <w:rsid w:val="00A00814"/>
    <w:rsid w:val="00A00A5F"/>
    <w:rsid w:val="00A02B1C"/>
    <w:rsid w:val="00A03495"/>
    <w:rsid w:val="00A03C36"/>
    <w:rsid w:val="00A03EF6"/>
    <w:rsid w:val="00A03FB4"/>
    <w:rsid w:val="00A04374"/>
    <w:rsid w:val="00A04849"/>
    <w:rsid w:val="00A04F19"/>
    <w:rsid w:val="00A05551"/>
    <w:rsid w:val="00A05B4A"/>
    <w:rsid w:val="00A05D97"/>
    <w:rsid w:val="00A05FB7"/>
    <w:rsid w:val="00A060DC"/>
    <w:rsid w:val="00A062F0"/>
    <w:rsid w:val="00A063DE"/>
    <w:rsid w:val="00A06521"/>
    <w:rsid w:val="00A06F54"/>
    <w:rsid w:val="00A07DCD"/>
    <w:rsid w:val="00A11589"/>
    <w:rsid w:val="00A1176B"/>
    <w:rsid w:val="00A13014"/>
    <w:rsid w:val="00A13366"/>
    <w:rsid w:val="00A1336A"/>
    <w:rsid w:val="00A135B6"/>
    <w:rsid w:val="00A1362C"/>
    <w:rsid w:val="00A13696"/>
    <w:rsid w:val="00A13781"/>
    <w:rsid w:val="00A139BF"/>
    <w:rsid w:val="00A14214"/>
    <w:rsid w:val="00A144A5"/>
    <w:rsid w:val="00A14F48"/>
    <w:rsid w:val="00A15107"/>
    <w:rsid w:val="00A157B8"/>
    <w:rsid w:val="00A15D22"/>
    <w:rsid w:val="00A16340"/>
    <w:rsid w:val="00A16415"/>
    <w:rsid w:val="00A16A1A"/>
    <w:rsid w:val="00A17A90"/>
    <w:rsid w:val="00A21000"/>
    <w:rsid w:val="00A21E02"/>
    <w:rsid w:val="00A2214A"/>
    <w:rsid w:val="00A22444"/>
    <w:rsid w:val="00A224B8"/>
    <w:rsid w:val="00A22757"/>
    <w:rsid w:val="00A22E1F"/>
    <w:rsid w:val="00A23726"/>
    <w:rsid w:val="00A23D7B"/>
    <w:rsid w:val="00A2420D"/>
    <w:rsid w:val="00A2478D"/>
    <w:rsid w:val="00A24AEC"/>
    <w:rsid w:val="00A24CB6"/>
    <w:rsid w:val="00A24F2F"/>
    <w:rsid w:val="00A25DBF"/>
    <w:rsid w:val="00A25DFE"/>
    <w:rsid w:val="00A26144"/>
    <w:rsid w:val="00A26405"/>
    <w:rsid w:val="00A272A8"/>
    <w:rsid w:val="00A27604"/>
    <w:rsid w:val="00A27D48"/>
    <w:rsid w:val="00A27FBF"/>
    <w:rsid w:val="00A30E80"/>
    <w:rsid w:val="00A30E91"/>
    <w:rsid w:val="00A31A32"/>
    <w:rsid w:val="00A337AF"/>
    <w:rsid w:val="00A33BD8"/>
    <w:rsid w:val="00A33E89"/>
    <w:rsid w:val="00A34655"/>
    <w:rsid w:val="00A35BEB"/>
    <w:rsid w:val="00A36E6D"/>
    <w:rsid w:val="00A36F57"/>
    <w:rsid w:val="00A40545"/>
    <w:rsid w:val="00A408B5"/>
    <w:rsid w:val="00A41424"/>
    <w:rsid w:val="00A41924"/>
    <w:rsid w:val="00A41FE0"/>
    <w:rsid w:val="00A4272B"/>
    <w:rsid w:val="00A42898"/>
    <w:rsid w:val="00A429A1"/>
    <w:rsid w:val="00A42E18"/>
    <w:rsid w:val="00A45397"/>
    <w:rsid w:val="00A45E68"/>
    <w:rsid w:val="00A46BBD"/>
    <w:rsid w:val="00A46EDB"/>
    <w:rsid w:val="00A4753B"/>
    <w:rsid w:val="00A47AFD"/>
    <w:rsid w:val="00A47FA8"/>
    <w:rsid w:val="00A47FF0"/>
    <w:rsid w:val="00A50A3A"/>
    <w:rsid w:val="00A50E57"/>
    <w:rsid w:val="00A50E79"/>
    <w:rsid w:val="00A520E1"/>
    <w:rsid w:val="00A52653"/>
    <w:rsid w:val="00A52AAE"/>
    <w:rsid w:val="00A52EFD"/>
    <w:rsid w:val="00A52F30"/>
    <w:rsid w:val="00A53269"/>
    <w:rsid w:val="00A541B9"/>
    <w:rsid w:val="00A55402"/>
    <w:rsid w:val="00A5557C"/>
    <w:rsid w:val="00A56381"/>
    <w:rsid w:val="00A56633"/>
    <w:rsid w:val="00A56725"/>
    <w:rsid w:val="00A579C4"/>
    <w:rsid w:val="00A57CDC"/>
    <w:rsid w:val="00A60E9C"/>
    <w:rsid w:val="00A61B7D"/>
    <w:rsid w:val="00A61CF6"/>
    <w:rsid w:val="00A61DE0"/>
    <w:rsid w:val="00A62034"/>
    <w:rsid w:val="00A620FA"/>
    <w:rsid w:val="00A62666"/>
    <w:rsid w:val="00A62922"/>
    <w:rsid w:val="00A62ABE"/>
    <w:rsid w:val="00A62C52"/>
    <w:rsid w:val="00A636A3"/>
    <w:rsid w:val="00A63768"/>
    <w:rsid w:val="00A63935"/>
    <w:rsid w:val="00A64219"/>
    <w:rsid w:val="00A64568"/>
    <w:rsid w:val="00A645B5"/>
    <w:rsid w:val="00A6464C"/>
    <w:rsid w:val="00A65BA3"/>
    <w:rsid w:val="00A667BC"/>
    <w:rsid w:val="00A66844"/>
    <w:rsid w:val="00A678D1"/>
    <w:rsid w:val="00A679BE"/>
    <w:rsid w:val="00A67E70"/>
    <w:rsid w:val="00A700C8"/>
    <w:rsid w:val="00A7034B"/>
    <w:rsid w:val="00A7061C"/>
    <w:rsid w:val="00A71631"/>
    <w:rsid w:val="00A71964"/>
    <w:rsid w:val="00A71B23"/>
    <w:rsid w:val="00A7295D"/>
    <w:rsid w:val="00A72E2B"/>
    <w:rsid w:val="00A72EDB"/>
    <w:rsid w:val="00A7343B"/>
    <w:rsid w:val="00A74A8C"/>
    <w:rsid w:val="00A74ACF"/>
    <w:rsid w:val="00A74C2A"/>
    <w:rsid w:val="00A74E0D"/>
    <w:rsid w:val="00A7520E"/>
    <w:rsid w:val="00A75406"/>
    <w:rsid w:val="00A75605"/>
    <w:rsid w:val="00A759E6"/>
    <w:rsid w:val="00A767D9"/>
    <w:rsid w:val="00A76867"/>
    <w:rsid w:val="00A76912"/>
    <w:rsid w:val="00A76B9A"/>
    <w:rsid w:val="00A77F0F"/>
    <w:rsid w:val="00A80141"/>
    <w:rsid w:val="00A8017A"/>
    <w:rsid w:val="00A809E4"/>
    <w:rsid w:val="00A80FE4"/>
    <w:rsid w:val="00A8107C"/>
    <w:rsid w:val="00A81867"/>
    <w:rsid w:val="00A818C2"/>
    <w:rsid w:val="00A82977"/>
    <w:rsid w:val="00A831E1"/>
    <w:rsid w:val="00A83D70"/>
    <w:rsid w:val="00A83ECF"/>
    <w:rsid w:val="00A84651"/>
    <w:rsid w:val="00A84AA1"/>
    <w:rsid w:val="00A84AF1"/>
    <w:rsid w:val="00A84F17"/>
    <w:rsid w:val="00A850E1"/>
    <w:rsid w:val="00A857DA"/>
    <w:rsid w:val="00A85D5D"/>
    <w:rsid w:val="00A86169"/>
    <w:rsid w:val="00A8649E"/>
    <w:rsid w:val="00A86998"/>
    <w:rsid w:val="00A86D6C"/>
    <w:rsid w:val="00A87A08"/>
    <w:rsid w:val="00A900F2"/>
    <w:rsid w:val="00A90753"/>
    <w:rsid w:val="00A90924"/>
    <w:rsid w:val="00A911A0"/>
    <w:rsid w:val="00A917FB"/>
    <w:rsid w:val="00A9299A"/>
    <w:rsid w:val="00A929F9"/>
    <w:rsid w:val="00A9399E"/>
    <w:rsid w:val="00A94026"/>
    <w:rsid w:val="00A948AA"/>
    <w:rsid w:val="00A94CCF"/>
    <w:rsid w:val="00A95601"/>
    <w:rsid w:val="00A95D54"/>
    <w:rsid w:val="00A961F5"/>
    <w:rsid w:val="00A9661B"/>
    <w:rsid w:val="00A96B49"/>
    <w:rsid w:val="00A97045"/>
    <w:rsid w:val="00A9712B"/>
    <w:rsid w:val="00A9775A"/>
    <w:rsid w:val="00A97BDD"/>
    <w:rsid w:val="00AA0598"/>
    <w:rsid w:val="00AA0CED"/>
    <w:rsid w:val="00AA0FF5"/>
    <w:rsid w:val="00AA1079"/>
    <w:rsid w:val="00AA1672"/>
    <w:rsid w:val="00AA1E23"/>
    <w:rsid w:val="00AA2D94"/>
    <w:rsid w:val="00AA2F2A"/>
    <w:rsid w:val="00AA31DC"/>
    <w:rsid w:val="00AA3600"/>
    <w:rsid w:val="00AA366E"/>
    <w:rsid w:val="00AA446E"/>
    <w:rsid w:val="00AA49B2"/>
    <w:rsid w:val="00AA4EE5"/>
    <w:rsid w:val="00AA5070"/>
    <w:rsid w:val="00AA54DF"/>
    <w:rsid w:val="00AA568E"/>
    <w:rsid w:val="00AA5FBA"/>
    <w:rsid w:val="00AA6C00"/>
    <w:rsid w:val="00AA7497"/>
    <w:rsid w:val="00AA7B4F"/>
    <w:rsid w:val="00AA7C52"/>
    <w:rsid w:val="00AB0A2E"/>
    <w:rsid w:val="00AB12DC"/>
    <w:rsid w:val="00AB2474"/>
    <w:rsid w:val="00AB2B2E"/>
    <w:rsid w:val="00AB2CB8"/>
    <w:rsid w:val="00AB3558"/>
    <w:rsid w:val="00AB3C13"/>
    <w:rsid w:val="00AB4B8A"/>
    <w:rsid w:val="00AB605C"/>
    <w:rsid w:val="00AB6F43"/>
    <w:rsid w:val="00AB75A6"/>
    <w:rsid w:val="00AB7C6A"/>
    <w:rsid w:val="00AC06AC"/>
    <w:rsid w:val="00AC0FCC"/>
    <w:rsid w:val="00AC1B9A"/>
    <w:rsid w:val="00AC1F97"/>
    <w:rsid w:val="00AC366C"/>
    <w:rsid w:val="00AC3CB3"/>
    <w:rsid w:val="00AC3E2F"/>
    <w:rsid w:val="00AC3E8F"/>
    <w:rsid w:val="00AC4D3D"/>
    <w:rsid w:val="00AC53E7"/>
    <w:rsid w:val="00AC59E8"/>
    <w:rsid w:val="00AC5B8D"/>
    <w:rsid w:val="00AC5CB2"/>
    <w:rsid w:val="00AC6217"/>
    <w:rsid w:val="00AC6C4D"/>
    <w:rsid w:val="00AC72E9"/>
    <w:rsid w:val="00AD02A9"/>
    <w:rsid w:val="00AD0A97"/>
    <w:rsid w:val="00AD1291"/>
    <w:rsid w:val="00AD1445"/>
    <w:rsid w:val="00AD16C9"/>
    <w:rsid w:val="00AD26A3"/>
    <w:rsid w:val="00AD3AB8"/>
    <w:rsid w:val="00AD4387"/>
    <w:rsid w:val="00AD4B1A"/>
    <w:rsid w:val="00AD5319"/>
    <w:rsid w:val="00AD629E"/>
    <w:rsid w:val="00AD774F"/>
    <w:rsid w:val="00AE08C7"/>
    <w:rsid w:val="00AE0EA8"/>
    <w:rsid w:val="00AE13C4"/>
    <w:rsid w:val="00AE13CD"/>
    <w:rsid w:val="00AE1C8F"/>
    <w:rsid w:val="00AE1E2D"/>
    <w:rsid w:val="00AE2D6C"/>
    <w:rsid w:val="00AE32C1"/>
    <w:rsid w:val="00AE339F"/>
    <w:rsid w:val="00AE4609"/>
    <w:rsid w:val="00AE589E"/>
    <w:rsid w:val="00AE5974"/>
    <w:rsid w:val="00AE5BC8"/>
    <w:rsid w:val="00AE6055"/>
    <w:rsid w:val="00AE6416"/>
    <w:rsid w:val="00AE6905"/>
    <w:rsid w:val="00AE6AAB"/>
    <w:rsid w:val="00AE771F"/>
    <w:rsid w:val="00AE784B"/>
    <w:rsid w:val="00AE78C8"/>
    <w:rsid w:val="00AE7A33"/>
    <w:rsid w:val="00AF0AEB"/>
    <w:rsid w:val="00AF12C8"/>
    <w:rsid w:val="00AF1508"/>
    <w:rsid w:val="00AF2C8A"/>
    <w:rsid w:val="00AF2D20"/>
    <w:rsid w:val="00AF33EE"/>
    <w:rsid w:val="00AF3B62"/>
    <w:rsid w:val="00AF42D9"/>
    <w:rsid w:val="00AF457A"/>
    <w:rsid w:val="00AF497A"/>
    <w:rsid w:val="00AF5117"/>
    <w:rsid w:val="00AF5268"/>
    <w:rsid w:val="00AF5BC0"/>
    <w:rsid w:val="00AF7565"/>
    <w:rsid w:val="00AF7628"/>
    <w:rsid w:val="00AF788E"/>
    <w:rsid w:val="00B004FD"/>
    <w:rsid w:val="00B00858"/>
    <w:rsid w:val="00B009E0"/>
    <w:rsid w:val="00B02118"/>
    <w:rsid w:val="00B027AD"/>
    <w:rsid w:val="00B05F6E"/>
    <w:rsid w:val="00B06BC7"/>
    <w:rsid w:val="00B06D2E"/>
    <w:rsid w:val="00B06D7C"/>
    <w:rsid w:val="00B06FAC"/>
    <w:rsid w:val="00B07BF3"/>
    <w:rsid w:val="00B10622"/>
    <w:rsid w:val="00B10699"/>
    <w:rsid w:val="00B10898"/>
    <w:rsid w:val="00B116CC"/>
    <w:rsid w:val="00B11A40"/>
    <w:rsid w:val="00B11C16"/>
    <w:rsid w:val="00B12CE5"/>
    <w:rsid w:val="00B131E8"/>
    <w:rsid w:val="00B138DD"/>
    <w:rsid w:val="00B159F4"/>
    <w:rsid w:val="00B16A7F"/>
    <w:rsid w:val="00B1782B"/>
    <w:rsid w:val="00B20094"/>
    <w:rsid w:val="00B200C3"/>
    <w:rsid w:val="00B206A6"/>
    <w:rsid w:val="00B20C59"/>
    <w:rsid w:val="00B20D80"/>
    <w:rsid w:val="00B20F18"/>
    <w:rsid w:val="00B2193E"/>
    <w:rsid w:val="00B21BED"/>
    <w:rsid w:val="00B22D3C"/>
    <w:rsid w:val="00B230FA"/>
    <w:rsid w:val="00B24919"/>
    <w:rsid w:val="00B24C35"/>
    <w:rsid w:val="00B25A4E"/>
    <w:rsid w:val="00B263CC"/>
    <w:rsid w:val="00B26D00"/>
    <w:rsid w:val="00B26FA4"/>
    <w:rsid w:val="00B271A3"/>
    <w:rsid w:val="00B2756F"/>
    <w:rsid w:val="00B2778B"/>
    <w:rsid w:val="00B27C2D"/>
    <w:rsid w:val="00B27EBB"/>
    <w:rsid w:val="00B30247"/>
    <w:rsid w:val="00B308E5"/>
    <w:rsid w:val="00B32C80"/>
    <w:rsid w:val="00B32E70"/>
    <w:rsid w:val="00B3372C"/>
    <w:rsid w:val="00B33CA6"/>
    <w:rsid w:val="00B33D84"/>
    <w:rsid w:val="00B35AA1"/>
    <w:rsid w:val="00B35F0B"/>
    <w:rsid w:val="00B35F76"/>
    <w:rsid w:val="00B35FA1"/>
    <w:rsid w:val="00B369EC"/>
    <w:rsid w:val="00B376FD"/>
    <w:rsid w:val="00B40476"/>
    <w:rsid w:val="00B41988"/>
    <w:rsid w:val="00B41C4C"/>
    <w:rsid w:val="00B41E0A"/>
    <w:rsid w:val="00B41E13"/>
    <w:rsid w:val="00B41F96"/>
    <w:rsid w:val="00B429C5"/>
    <w:rsid w:val="00B42AD9"/>
    <w:rsid w:val="00B43A6D"/>
    <w:rsid w:val="00B44119"/>
    <w:rsid w:val="00B45390"/>
    <w:rsid w:val="00B456B4"/>
    <w:rsid w:val="00B459E5"/>
    <w:rsid w:val="00B46B32"/>
    <w:rsid w:val="00B47006"/>
    <w:rsid w:val="00B472EB"/>
    <w:rsid w:val="00B47725"/>
    <w:rsid w:val="00B47F88"/>
    <w:rsid w:val="00B47FE2"/>
    <w:rsid w:val="00B50527"/>
    <w:rsid w:val="00B50987"/>
    <w:rsid w:val="00B511A2"/>
    <w:rsid w:val="00B51226"/>
    <w:rsid w:val="00B51569"/>
    <w:rsid w:val="00B516C8"/>
    <w:rsid w:val="00B5203E"/>
    <w:rsid w:val="00B523E8"/>
    <w:rsid w:val="00B52E3F"/>
    <w:rsid w:val="00B52F1F"/>
    <w:rsid w:val="00B53C86"/>
    <w:rsid w:val="00B53FCD"/>
    <w:rsid w:val="00B54F9A"/>
    <w:rsid w:val="00B55687"/>
    <w:rsid w:val="00B55E53"/>
    <w:rsid w:val="00B55F47"/>
    <w:rsid w:val="00B56852"/>
    <w:rsid w:val="00B56DCE"/>
    <w:rsid w:val="00B5702B"/>
    <w:rsid w:val="00B5716E"/>
    <w:rsid w:val="00B571F2"/>
    <w:rsid w:val="00B57289"/>
    <w:rsid w:val="00B57EE8"/>
    <w:rsid w:val="00B6148C"/>
    <w:rsid w:val="00B630A6"/>
    <w:rsid w:val="00B63263"/>
    <w:rsid w:val="00B6454A"/>
    <w:rsid w:val="00B652F9"/>
    <w:rsid w:val="00B65670"/>
    <w:rsid w:val="00B65B2C"/>
    <w:rsid w:val="00B65CCF"/>
    <w:rsid w:val="00B65E3C"/>
    <w:rsid w:val="00B670E8"/>
    <w:rsid w:val="00B67996"/>
    <w:rsid w:val="00B67A68"/>
    <w:rsid w:val="00B70B14"/>
    <w:rsid w:val="00B71488"/>
    <w:rsid w:val="00B718D6"/>
    <w:rsid w:val="00B72523"/>
    <w:rsid w:val="00B7337C"/>
    <w:rsid w:val="00B745F3"/>
    <w:rsid w:val="00B74BC8"/>
    <w:rsid w:val="00B74D36"/>
    <w:rsid w:val="00B75149"/>
    <w:rsid w:val="00B76023"/>
    <w:rsid w:val="00B771E1"/>
    <w:rsid w:val="00B77CA8"/>
    <w:rsid w:val="00B8069D"/>
    <w:rsid w:val="00B80716"/>
    <w:rsid w:val="00B80A5B"/>
    <w:rsid w:val="00B80DEB"/>
    <w:rsid w:val="00B81AC3"/>
    <w:rsid w:val="00B81B8B"/>
    <w:rsid w:val="00B81D87"/>
    <w:rsid w:val="00B821E9"/>
    <w:rsid w:val="00B82837"/>
    <w:rsid w:val="00B8286D"/>
    <w:rsid w:val="00B82C76"/>
    <w:rsid w:val="00B84716"/>
    <w:rsid w:val="00B84EF6"/>
    <w:rsid w:val="00B86948"/>
    <w:rsid w:val="00B86A5D"/>
    <w:rsid w:val="00B902A0"/>
    <w:rsid w:val="00B907C8"/>
    <w:rsid w:val="00B9098E"/>
    <w:rsid w:val="00B917FA"/>
    <w:rsid w:val="00B937CB"/>
    <w:rsid w:val="00B9391D"/>
    <w:rsid w:val="00B94157"/>
    <w:rsid w:val="00B94400"/>
    <w:rsid w:val="00B946B7"/>
    <w:rsid w:val="00B96B0D"/>
    <w:rsid w:val="00B97385"/>
    <w:rsid w:val="00B97701"/>
    <w:rsid w:val="00BA105A"/>
    <w:rsid w:val="00BA2F4D"/>
    <w:rsid w:val="00BA36B8"/>
    <w:rsid w:val="00BA66C5"/>
    <w:rsid w:val="00BB0D83"/>
    <w:rsid w:val="00BB14AC"/>
    <w:rsid w:val="00BB1C13"/>
    <w:rsid w:val="00BB1E43"/>
    <w:rsid w:val="00BB2F58"/>
    <w:rsid w:val="00BB3066"/>
    <w:rsid w:val="00BB32A2"/>
    <w:rsid w:val="00BB3516"/>
    <w:rsid w:val="00BB3835"/>
    <w:rsid w:val="00BB5432"/>
    <w:rsid w:val="00BB5644"/>
    <w:rsid w:val="00BB56A8"/>
    <w:rsid w:val="00BB5C7D"/>
    <w:rsid w:val="00BB5FCC"/>
    <w:rsid w:val="00BB70F9"/>
    <w:rsid w:val="00BB7EE5"/>
    <w:rsid w:val="00BC0034"/>
    <w:rsid w:val="00BC0E7B"/>
    <w:rsid w:val="00BC108D"/>
    <w:rsid w:val="00BC195B"/>
    <w:rsid w:val="00BC1B22"/>
    <w:rsid w:val="00BC3421"/>
    <w:rsid w:val="00BC383E"/>
    <w:rsid w:val="00BC3CEB"/>
    <w:rsid w:val="00BC3F72"/>
    <w:rsid w:val="00BC3FF5"/>
    <w:rsid w:val="00BC41D6"/>
    <w:rsid w:val="00BC4410"/>
    <w:rsid w:val="00BC48CB"/>
    <w:rsid w:val="00BC5354"/>
    <w:rsid w:val="00BC53F4"/>
    <w:rsid w:val="00BC578D"/>
    <w:rsid w:val="00BC5B13"/>
    <w:rsid w:val="00BC70FF"/>
    <w:rsid w:val="00BC77B8"/>
    <w:rsid w:val="00BC7B33"/>
    <w:rsid w:val="00BC7F5F"/>
    <w:rsid w:val="00BD0749"/>
    <w:rsid w:val="00BD08AE"/>
    <w:rsid w:val="00BD10FD"/>
    <w:rsid w:val="00BD1D6A"/>
    <w:rsid w:val="00BD24B1"/>
    <w:rsid w:val="00BD3588"/>
    <w:rsid w:val="00BD3968"/>
    <w:rsid w:val="00BD3AF5"/>
    <w:rsid w:val="00BD4F7B"/>
    <w:rsid w:val="00BD51FA"/>
    <w:rsid w:val="00BD577C"/>
    <w:rsid w:val="00BD5B99"/>
    <w:rsid w:val="00BD5CB5"/>
    <w:rsid w:val="00BD5FD5"/>
    <w:rsid w:val="00BD625C"/>
    <w:rsid w:val="00BD67CE"/>
    <w:rsid w:val="00BD6950"/>
    <w:rsid w:val="00BD6E24"/>
    <w:rsid w:val="00BD7600"/>
    <w:rsid w:val="00BD7A80"/>
    <w:rsid w:val="00BD7DFB"/>
    <w:rsid w:val="00BE072E"/>
    <w:rsid w:val="00BE0B24"/>
    <w:rsid w:val="00BE0DAC"/>
    <w:rsid w:val="00BE10CE"/>
    <w:rsid w:val="00BE1CCE"/>
    <w:rsid w:val="00BE200C"/>
    <w:rsid w:val="00BE2079"/>
    <w:rsid w:val="00BE283E"/>
    <w:rsid w:val="00BE2B44"/>
    <w:rsid w:val="00BE39D4"/>
    <w:rsid w:val="00BE4208"/>
    <w:rsid w:val="00BE4CA8"/>
    <w:rsid w:val="00BE4EB6"/>
    <w:rsid w:val="00BE5933"/>
    <w:rsid w:val="00BE5A10"/>
    <w:rsid w:val="00BE6582"/>
    <w:rsid w:val="00BE66E3"/>
    <w:rsid w:val="00BE6C4A"/>
    <w:rsid w:val="00BF0302"/>
    <w:rsid w:val="00BF0532"/>
    <w:rsid w:val="00BF14C4"/>
    <w:rsid w:val="00BF1E3D"/>
    <w:rsid w:val="00BF2A67"/>
    <w:rsid w:val="00BF3AB0"/>
    <w:rsid w:val="00BF46D6"/>
    <w:rsid w:val="00BF55F7"/>
    <w:rsid w:val="00BF6988"/>
    <w:rsid w:val="00BF6BD1"/>
    <w:rsid w:val="00BF703D"/>
    <w:rsid w:val="00BF726C"/>
    <w:rsid w:val="00BF7704"/>
    <w:rsid w:val="00BF78C4"/>
    <w:rsid w:val="00C004AC"/>
    <w:rsid w:val="00C01F43"/>
    <w:rsid w:val="00C02438"/>
    <w:rsid w:val="00C02558"/>
    <w:rsid w:val="00C02D68"/>
    <w:rsid w:val="00C02EC7"/>
    <w:rsid w:val="00C03590"/>
    <w:rsid w:val="00C03786"/>
    <w:rsid w:val="00C03876"/>
    <w:rsid w:val="00C038CA"/>
    <w:rsid w:val="00C039C6"/>
    <w:rsid w:val="00C04039"/>
    <w:rsid w:val="00C040F8"/>
    <w:rsid w:val="00C04EC5"/>
    <w:rsid w:val="00C059A4"/>
    <w:rsid w:val="00C060D9"/>
    <w:rsid w:val="00C06383"/>
    <w:rsid w:val="00C06656"/>
    <w:rsid w:val="00C07448"/>
    <w:rsid w:val="00C07DA9"/>
    <w:rsid w:val="00C10B8F"/>
    <w:rsid w:val="00C116BB"/>
    <w:rsid w:val="00C11D78"/>
    <w:rsid w:val="00C12BEC"/>
    <w:rsid w:val="00C12D52"/>
    <w:rsid w:val="00C12F18"/>
    <w:rsid w:val="00C13CCD"/>
    <w:rsid w:val="00C13DC3"/>
    <w:rsid w:val="00C1439F"/>
    <w:rsid w:val="00C14784"/>
    <w:rsid w:val="00C16241"/>
    <w:rsid w:val="00C166E7"/>
    <w:rsid w:val="00C16E82"/>
    <w:rsid w:val="00C17322"/>
    <w:rsid w:val="00C174BF"/>
    <w:rsid w:val="00C17F3E"/>
    <w:rsid w:val="00C20481"/>
    <w:rsid w:val="00C2051F"/>
    <w:rsid w:val="00C20A42"/>
    <w:rsid w:val="00C20E6B"/>
    <w:rsid w:val="00C20ED3"/>
    <w:rsid w:val="00C21336"/>
    <w:rsid w:val="00C21442"/>
    <w:rsid w:val="00C21493"/>
    <w:rsid w:val="00C230C3"/>
    <w:rsid w:val="00C24D0E"/>
    <w:rsid w:val="00C25B8F"/>
    <w:rsid w:val="00C25F19"/>
    <w:rsid w:val="00C26A78"/>
    <w:rsid w:val="00C26C58"/>
    <w:rsid w:val="00C26E85"/>
    <w:rsid w:val="00C27743"/>
    <w:rsid w:val="00C27DBE"/>
    <w:rsid w:val="00C30643"/>
    <w:rsid w:val="00C30AA0"/>
    <w:rsid w:val="00C30E22"/>
    <w:rsid w:val="00C30EC9"/>
    <w:rsid w:val="00C3127F"/>
    <w:rsid w:val="00C316DE"/>
    <w:rsid w:val="00C3175D"/>
    <w:rsid w:val="00C31CAC"/>
    <w:rsid w:val="00C320F2"/>
    <w:rsid w:val="00C322A7"/>
    <w:rsid w:val="00C32926"/>
    <w:rsid w:val="00C32A0B"/>
    <w:rsid w:val="00C332A4"/>
    <w:rsid w:val="00C33C47"/>
    <w:rsid w:val="00C34165"/>
    <w:rsid w:val="00C34481"/>
    <w:rsid w:val="00C34C12"/>
    <w:rsid w:val="00C3518D"/>
    <w:rsid w:val="00C35ED5"/>
    <w:rsid w:val="00C3634F"/>
    <w:rsid w:val="00C366AF"/>
    <w:rsid w:val="00C4021E"/>
    <w:rsid w:val="00C4148E"/>
    <w:rsid w:val="00C426CE"/>
    <w:rsid w:val="00C44571"/>
    <w:rsid w:val="00C44EC0"/>
    <w:rsid w:val="00C45034"/>
    <w:rsid w:val="00C452C4"/>
    <w:rsid w:val="00C452DC"/>
    <w:rsid w:val="00C45E35"/>
    <w:rsid w:val="00C4628B"/>
    <w:rsid w:val="00C463D0"/>
    <w:rsid w:val="00C46E98"/>
    <w:rsid w:val="00C50975"/>
    <w:rsid w:val="00C51484"/>
    <w:rsid w:val="00C517A8"/>
    <w:rsid w:val="00C5188C"/>
    <w:rsid w:val="00C51FD1"/>
    <w:rsid w:val="00C52816"/>
    <w:rsid w:val="00C52E31"/>
    <w:rsid w:val="00C52FEA"/>
    <w:rsid w:val="00C5381B"/>
    <w:rsid w:val="00C538EF"/>
    <w:rsid w:val="00C5439A"/>
    <w:rsid w:val="00C543B4"/>
    <w:rsid w:val="00C54A2F"/>
    <w:rsid w:val="00C54BCF"/>
    <w:rsid w:val="00C56127"/>
    <w:rsid w:val="00C56169"/>
    <w:rsid w:val="00C561C6"/>
    <w:rsid w:val="00C56A8E"/>
    <w:rsid w:val="00C57082"/>
    <w:rsid w:val="00C5731F"/>
    <w:rsid w:val="00C615FF"/>
    <w:rsid w:val="00C62BB6"/>
    <w:rsid w:val="00C62C2A"/>
    <w:rsid w:val="00C62D63"/>
    <w:rsid w:val="00C63152"/>
    <w:rsid w:val="00C63D1C"/>
    <w:rsid w:val="00C63D6B"/>
    <w:rsid w:val="00C64AFE"/>
    <w:rsid w:val="00C6560A"/>
    <w:rsid w:val="00C65746"/>
    <w:rsid w:val="00C65821"/>
    <w:rsid w:val="00C6678D"/>
    <w:rsid w:val="00C671D8"/>
    <w:rsid w:val="00C67F03"/>
    <w:rsid w:val="00C7015C"/>
    <w:rsid w:val="00C70AE0"/>
    <w:rsid w:val="00C70C2F"/>
    <w:rsid w:val="00C715EF"/>
    <w:rsid w:val="00C71A41"/>
    <w:rsid w:val="00C724E4"/>
    <w:rsid w:val="00C729F2"/>
    <w:rsid w:val="00C733DF"/>
    <w:rsid w:val="00C73F80"/>
    <w:rsid w:val="00C74672"/>
    <w:rsid w:val="00C75620"/>
    <w:rsid w:val="00C7617D"/>
    <w:rsid w:val="00C771A3"/>
    <w:rsid w:val="00C77396"/>
    <w:rsid w:val="00C77461"/>
    <w:rsid w:val="00C77C37"/>
    <w:rsid w:val="00C77DC4"/>
    <w:rsid w:val="00C80138"/>
    <w:rsid w:val="00C80FE5"/>
    <w:rsid w:val="00C81AD7"/>
    <w:rsid w:val="00C81B50"/>
    <w:rsid w:val="00C82125"/>
    <w:rsid w:val="00C8283B"/>
    <w:rsid w:val="00C82D6F"/>
    <w:rsid w:val="00C82E1B"/>
    <w:rsid w:val="00C82F84"/>
    <w:rsid w:val="00C8315A"/>
    <w:rsid w:val="00C83211"/>
    <w:rsid w:val="00C83566"/>
    <w:rsid w:val="00C83824"/>
    <w:rsid w:val="00C83ACC"/>
    <w:rsid w:val="00C83BAB"/>
    <w:rsid w:val="00C83C96"/>
    <w:rsid w:val="00C84285"/>
    <w:rsid w:val="00C848F0"/>
    <w:rsid w:val="00C84F7E"/>
    <w:rsid w:val="00C84FFF"/>
    <w:rsid w:val="00C85AD1"/>
    <w:rsid w:val="00C8647E"/>
    <w:rsid w:val="00C8696E"/>
    <w:rsid w:val="00C87626"/>
    <w:rsid w:val="00C878AB"/>
    <w:rsid w:val="00C87908"/>
    <w:rsid w:val="00C87B9D"/>
    <w:rsid w:val="00C91428"/>
    <w:rsid w:val="00C91523"/>
    <w:rsid w:val="00C92CBA"/>
    <w:rsid w:val="00C93062"/>
    <w:rsid w:val="00C93C3D"/>
    <w:rsid w:val="00C94114"/>
    <w:rsid w:val="00C94185"/>
    <w:rsid w:val="00C947B2"/>
    <w:rsid w:val="00C949C7"/>
    <w:rsid w:val="00C95557"/>
    <w:rsid w:val="00C9570B"/>
    <w:rsid w:val="00C95DAD"/>
    <w:rsid w:val="00C95DFD"/>
    <w:rsid w:val="00C95E83"/>
    <w:rsid w:val="00C95F0B"/>
    <w:rsid w:val="00C96272"/>
    <w:rsid w:val="00C96490"/>
    <w:rsid w:val="00C96826"/>
    <w:rsid w:val="00CA09BE"/>
    <w:rsid w:val="00CA0BE8"/>
    <w:rsid w:val="00CA13B0"/>
    <w:rsid w:val="00CA2C35"/>
    <w:rsid w:val="00CA2E64"/>
    <w:rsid w:val="00CA3201"/>
    <w:rsid w:val="00CA37F9"/>
    <w:rsid w:val="00CA3A0E"/>
    <w:rsid w:val="00CA40E8"/>
    <w:rsid w:val="00CA52E3"/>
    <w:rsid w:val="00CA6051"/>
    <w:rsid w:val="00CA7056"/>
    <w:rsid w:val="00CA7AB8"/>
    <w:rsid w:val="00CA7B40"/>
    <w:rsid w:val="00CA7E2F"/>
    <w:rsid w:val="00CB02F7"/>
    <w:rsid w:val="00CB08C9"/>
    <w:rsid w:val="00CB0BFE"/>
    <w:rsid w:val="00CB131C"/>
    <w:rsid w:val="00CB2083"/>
    <w:rsid w:val="00CB2E71"/>
    <w:rsid w:val="00CB39F4"/>
    <w:rsid w:val="00CB3DED"/>
    <w:rsid w:val="00CB3E25"/>
    <w:rsid w:val="00CB46F4"/>
    <w:rsid w:val="00CB53F4"/>
    <w:rsid w:val="00CB555E"/>
    <w:rsid w:val="00CB5814"/>
    <w:rsid w:val="00CB622F"/>
    <w:rsid w:val="00CB6898"/>
    <w:rsid w:val="00CB7576"/>
    <w:rsid w:val="00CB7E86"/>
    <w:rsid w:val="00CC044A"/>
    <w:rsid w:val="00CC173E"/>
    <w:rsid w:val="00CC1B03"/>
    <w:rsid w:val="00CC1D3C"/>
    <w:rsid w:val="00CC2CF7"/>
    <w:rsid w:val="00CC2E19"/>
    <w:rsid w:val="00CC30A2"/>
    <w:rsid w:val="00CC39B4"/>
    <w:rsid w:val="00CC4B3A"/>
    <w:rsid w:val="00CC4F09"/>
    <w:rsid w:val="00CC597F"/>
    <w:rsid w:val="00CC59BA"/>
    <w:rsid w:val="00CC5E3A"/>
    <w:rsid w:val="00CC64A4"/>
    <w:rsid w:val="00CC73BF"/>
    <w:rsid w:val="00CC7799"/>
    <w:rsid w:val="00CC7B70"/>
    <w:rsid w:val="00CC7BDA"/>
    <w:rsid w:val="00CD0275"/>
    <w:rsid w:val="00CD0A13"/>
    <w:rsid w:val="00CD1246"/>
    <w:rsid w:val="00CD12BD"/>
    <w:rsid w:val="00CD1972"/>
    <w:rsid w:val="00CD1AAA"/>
    <w:rsid w:val="00CD370A"/>
    <w:rsid w:val="00CD3ED8"/>
    <w:rsid w:val="00CD45F9"/>
    <w:rsid w:val="00CD4CA7"/>
    <w:rsid w:val="00CD5063"/>
    <w:rsid w:val="00CD5633"/>
    <w:rsid w:val="00CD67E5"/>
    <w:rsid w:val="00CD7F04"/>
    <w:rsid w:val="00CE0275"/>
    <w:rsid w:val="00CE0FC1"/>
    <w:rsid w:val="00CE130B"/>
    <w:rsid w:val="00CE1474"/>
    <w:rsid w:val="00CE16D3"/>
    <w:rsid w:val="00CE187A"/>
    <w:rsid w:val="00CE1B9D"/>
    <w:rsid w:val="00CE1F0B"/>
    <w:rsid w:val="00CE2260"/>
    <w:rsid w:val="00CE2FED"/>
    <w:rsid w:val="00CE3F52"/>
    <w:rsid w:val="00CE4DF7"/>
    <w:rsid w:val="00CE51AC"/>
    <w:rsid w:val="00CE547D"/>
    <w:rsid w:val="00CE5A5C"/>
    <w:rsid w:val="00CE5F39"/>
    <w:rsid w:val="00CE6F72"/>
    <w:rsid w:val="00CE7339"/>
    <w:rsid w:val="00CE760D"/>
    <w:rsid w:val="00CE7640"/>
    <w:rsid w:val="00CF1194"/>
    <w:rsid w:val="00CF1C65"/>
    <w:rsid w:val="00CF1D68"/>
    <w:rsid w:val="00CF306B"/>
    <w:rsid w:val="00CF37FC"/>
    <w:rsid w:val="00CF55A8"/>
    <w:rsid w:val="00CF6334"/>
    <w:rsid w:val="00CF6497"/>
    <w:rsid w:val="00CF7072"/>
    <w:rsid w:val="00CF727F"/>
    <w:rsid w:val="00CF7371"/>
    <w:rsid w:val="00CF74BB"/>
    <w:rsid w:val="00CF7564"/>
    <w:rsid w:val="00CF7D64"/>
    <w:rsid w:val="00D0049F"/>
    <w:rsid w:val="00D00547"/>
    <w:rsid w:val="00D00886"/>
    <w:rsid w:val="00D01035"/>
    <w:rsid w:val="00D014B9"/>
    <w:rsid w:val="00D016F3"/>
    <w:rsid w:val="00D0260C"/>
    <w:rsid w:val="00D02725"/>
    <w:rsid w:val="00D02818"/>
    <w:rsid w:val="00D02974"/>
    <w:rsid w:val="00D03E16"/>
    <w:rsid w:val="00D041B1"/>
    <w:rsid w:val="00D042F6"/>
    <w:rsid w:val="00D0478E"/>
    <w:rsid w:val="00D049A0"/>
    <w:rsid w:val="00D052B0"/>
    <w:rsid w:val="00D057D4"/>
    <w:rsid w:val="00D05BB6"/>
    <w:rsid w:val="00D05E78"/>
    <w:rsid w:val="00D06826"/>
    <w:rsid w:val="00D1054B"/>
    <w:rsid w:val="00D10850"/>
    <w:rsid w:val="00D1230D"/>
    <w:rsid w:val="00D1299C"/>
    <w:rsid w:val="00D1299F"/>
    <w:rsid w:val="00D12A99"/>
    <w:rsid w:val="00D12C66"/>
    <w:rsid w:val="00D12CC4"/>
    <w:rsid w:val="00D139CB"/>
    <w:rsid w:val="00D13B8C"/>
    <w:rsid w:val="00D13E3F"/>
    <w:rsid w:val="00D13F9D"/>
    <w:rsid w:val="00D14B33"/>
    <w:rsid w:val="00D14E93"/>
    <w:rsid w:val="00D15AF2"/>
    <w:rsid w:val="00D164E2"/>
    <w:rsid w:val="00D166DA"/>
    <w:rsid w:val="00D16AF8"/>
    <w:rsid w:val="00D16DC1"/>
    <w:rsid w:val="00D17266"/>
    <w:rsid w:val="00D1770F"/>
    <w:rsid w:val="00D207E5"/>
    <w:rsid w:val="00D2115D"/>
    <w:rsid w:val="00D213D6"/>
    <w:rsid w:val="00D213DD"/>
    <w:rsid w:val="00D21F2F"/>
    <w:rsid w:val="00D225CB"/>
    <w:rsid w:val="00D229D4"/>
    <w:rsid w:val="00D24465"/>
    <w:rsid w:val="00D25C6C"/>
    <w:rsid w:val="00D261C0"/>
    <w:rsid w:val="00D26944"/>
    <w:rsid w:val="00D26EB2"/>
    <w:rsid w:val="00D30D11"/>
    <w:rsid w:val="00D310C6"/>
    <w:rsid w:val="00D31CC6"/>
    <w:rsid w:val="00D3309C"/>
    <w:rsid w:val="00D33765"/>
    <w:rsid w:val="00D33A50"/>
    <w:rsid w:val="00D33EE0"/>
    <w:rsid w:val="00D34461"/>
    <w:rsid w:val="00D34C1D"/>
    <w:rsid w:val="00D35287"/>
    <w:rsid w:val="00D35A1D"/>
    <w:rsid w:val="00D35EFE"/>
    <w:rsid w:val="00D36089"/>
    <w:rsid w:val="00D3658D"/>
    <w:rsid w:val="00D3679A"/>
    <w:rsid w:val="00D3719E"/>
    <w:rsid w:val="00D37227"/>
    <w:rsid w:val="00D40055"/>
    <w:rsid w:val="00D409A2"/>
    <w:rsid w:val="00D40A82"/>
    <w:rsid w:val="00D41848"/>
    <w:rsid w:val="00D41B07"/>
    <w:rsid w:val="00D41B5D"/>
    <w:rsid w:val="00D428A5"/>
    <w:rsid w:val="00D42D3B"/>
    <w:rsid w:val="00D43D21"/>
    <w:rsid w:val="00D444A2"/>
    <w:rsid w:val="00D444A8"/>
    <w:rsid w:val="00D446B6"/>
    <w:rsid w:val="00D454D8"/>
    <w:rsid w:val="00D45D9B"/>
    <w:rsid w:val="00D462A5"/>
    <w:rsid w:val="00D46EA4"/>
    <w:rsid w:val="00D47305"/>
    <w:rsid w:val="00D47547"/>
    <w:rsid w:val="00D503AE"/>
    <w:rsid w:val="00D513D4"/>
    <w:rsid w:val="00D51D1E"/>
    <w:rsid w:val="00D51D3D"/>
    <w:rsid w:val="00D51D4D"/>
    <w:rsid w:val="00D527AA"/>
    <w:rsid w:val="00D52E85"/>
    <w:rsid w:val="00D53513"/>
    <w:rsid w:val="00D55568"/>
    <w:rsid w:val="00D55A74"/>
    <w:rsid w:val="00D567C2"/>
    <w:rsid w:val="00D5762F"/>
    <w:rsid w:val="00D57ED1"/>
    <w:rsid w:val="00D60C5A"/>
    <w:rsid w:val="00D60DAE"/>
    <w:rsid w:val="00D61365"/>
    <w:rsid w:val="00D6259D"/>
    <w:rsid w:val="00D62E3A"/>
    <w:rsid w:val="00D632F9"/>
    <w:rsid w:val="00D64248"/>
    <w:rsid w:val="00D65484"/>
    <w:rsid w:val="00D656B2"/>
    <w:rsid w:val="00D6673C"/>
    <w:rsid w:val="00D66ACC"/>
    <w:rsid w:val="00D6727F"/>
    <w:rsid w:val="00D67A1C"/>
    <w:rsid w:val="00D71207"/>
    <w:rsid w:val="00D71775"/>
    <w:rsid w:val="00D717E2"/>
    <w:rsid w:val="00D71807"/>
    <w:rsid w:val="00D72535"/>
    <w:rsid w:val="00D72694"/>
    <w:rsid w:val="00D7270C"/>
    <w:rsid w:val="00D72833"/>
    <w:rsid w:val="00D72F15"/>
    <w:rsid w:val="00D736D4"/>
    <w:rsid w:val="00D73B88"/>
    <w:rsid w:val="00D73FF1"/>
    <w:rsid w:val="00D7412A"/>
    <w:rsid w:val="00D745CF"/>
    <w:rsid w:val="00D749A2"/>
    <w:rsid w:val="00D754F9"/>
    <w:rsid w:val="00D75504"/>
    <w:rsid w:val="00D76095"/>
    <w:rsid w:val="00D77537"/>
    <w:rsid w:val="00D77783"/>
    <w:rsid w:val="00D801E6"/>
    <w:rsid w:val="00D80481"/>
    <w:rsid w:val="00D80DA7"/>
    <w:rsid w:val="00D80ED1"/>
    <w:rsid w:val="00D811DE"/>
    <w:rsid w:val="00D81A85"/>
    <w:rsid w:val="00D83E52"/>
    <w:rsid w:val="00D853F3"/>
    <w:rsid w:val="00D85F3A"/>
    <w:rsid w:val="00D8636B"/>
    <w:rsid w:val="00D869E8"/>
    <w:rsid w:val="00D8700E"/>
    <w:rsid w:val="00D872BC"/>
    <w:rsid w:val="00D87B15"/>
    <w:rsid w:val="00D90351"/>
    <w:rsid w:val="00D90791"/>
    <w:rsid w:val="00D907BB"/>
    <w:rsid w:val="00D90903"/>
    <w:rsid w:val="00D90A6F"/>
    <w:rsid w:val="00D917F8"/>
    <w:rsid w:val="00D91CE0"/>
    <w:rsid w:val="00D9261D"/>
    <w:rsid w:val="00D92DCA"/>
    <w:rsid w:val="00D937EF"/>
    <w:rsid w:val="00D93A3E"/>
    <w:rsid w:val="00D93B7C"/>
    <w:rsid w:val="00D93FF5"/>
    <w:rsid w:val="00D95749"/>
    <w:rsid w:val="00D95D7A"/>
    <w:rsid w:val="00D9643E"/>
    <w:rsid w:val="00D97427"/>
    <w:rsid w:val="00DA0593"/>
    <w:rsid w:val="00DA144E"/>
    <w:rsid w:val="00DA1B05"/>
    <w:rsid w:val="00DA2043"/>
    <w:rsid w:val="00DA3D74"/>
    <w:rsid w:val="00DA3E91"/>
    <w:rsid w:val="00DA44BC"/>
    <w:rsid w:val="00DA4698"/>
    <w:rsid w:val="00DA49EF"/>
    <w:rsid w:val="00DA4D18"/>
    <w:rsid w:val="00DA7229"/>
    <w:rsid w:val="00DA76ED"/>
    <w:rsid w:val="00DB0A08"/>
    <w:rsid w:val="00DB0D78"/>
    <w:rsid w:val="00DB13B0"/>
    <w:rsid w:val="00DB1753"/>
    <w:rsid w:val="00DB1D4A"/>
    <w:rsid w:val="00DB1EAF"/>
    <w:rsid w:val="00DB22A0"/>
    <w:rsid w:val="00DB2866"/>
    <w:rsid w:val="00DB29FD"/>
    <w:rsid w:val="00DB2AEE"/>
    <w:rsid w:val="00DB442C"/>
    <w:rsid w:val="00DB44AA"/>
    <w:rsid w:val="00DB6384"/>
    <w:rsid w:val="00DB65D1"/>
    <w:rsid w:val="00DB6A83"/>
    <w:rsid w:val="00DB74BB"/>
    <w:rsid w:val="00DB76A2"/>
    <w:rsid w:val="00DB79D1"/>
    <w:rsid w:val="00DB7A3C"/>
    <w:rsid w:val="00DC0046"/>
    <w:rsid w:val="00DC0623"/>
    <w:rsid w:val="00DC0EAB"/>
    <w:rsid w:val="00DC132C"/>
    <w:rsid w:val="00DC238C"/>
    <w:rsid w:val="00DC239D"/>
    <w:rsid w:val="00DC2E70"/>
    <w:rsid w:val="00DC3A31"/>
    <w:rsid w:val="00DC3CC5"/>
    <w:rsid w:val="00DC40D5"/>
    <w:rsid w:val="00DC415F"/>
    <w:rsid w:val="00DC5761"/>
    <w:rsid w:val="00DC5DD6"/>
    <w:rsid w:val="00DC6981"/>
    <w:rsid w:val="00DC72EA"/>
    <w:rsid w:val="00DC74D3"/>
    <w:rsid w:val="00DC75F6"/>
    <w:rsid w:val="00DC76DE"/>
    <w:rsid w:val="00DC7ACB"/>
    <w:rsid w:val="00DD0380"/>
    <w:rsid w:val="00DD0ED7"/>
    <w:rsid w:val="00DD195F"/>
    <w:rsid w:val="00DD1FD4"/>
    <w:rsid w:val="00DD2551"/>
    <w:rsid w:val="00DD31BB"/>
    <w:rsid w:val="00DD379D"/>
    <w:rsid w:val="00DD48A9"/>
    <w:rsid w:val="00DD57BF"/>
    <w:rsid w:val="00DD67F1"/>
    <w:rsid w:val="00DD6AC2"/>
    <w:rsid w:val="00DD6CA6"/>
    <w:rsid w:val="00DD7C26"/>
    <w:rsid w:val="00DD7F3D"/>
    <w:rsid w:val="00DE0FDB"/>
    <w:rsid w:val="00DE2F7B"/>
    <w:rsid w:val="00DE3762"/>
    <w:rsid w:val="00DE4158"/>
    <w:rsid w:val="00DE41A5"/>
    <w:rsid w:val="00DE4FB9"/>
    <w:rsid w:val="00DE532E"/>
    <w:rsid w:val="00DE648F"/>
    <w:rsid w:val="00DE675F"/>
    <w:rsid w:val="00DE73C6"/>
    <w:rsid w:val="00DE7F9B"/>
    <w:rsid w:val="00DF15E7"/>
    <w:rsid w:val="00DF1D3C"/>
    <w:rsid w:val="00DF26A9"/>
    <w:rsid w:val="00DF2AD8"/>
    <w:rsid w:val="00DF2ED6"/>
    <w:rsid w:val="00DF39E8"/>
    <w:rsid w:val="00DF3B2F"/>
    <w:rsid w:val="00DF3BBC"/>
    <w:rsid w:val="00DF3EBD"/>
    <w:rsid w:val="00DF3FB2"/>
    <w:rsid w:val="00DF40C6"/>
    <w:rsid w:val="00DF4E08"/>
    <w:rsid w:val="00DF5030"/>
    <w:rsid w:val="00DF551C"/>
    <w:rsid w:val="00DF5912"/>
    <w:rsid w:val="00DF5D07"/>
    <w:rsid w:val="00DF60F9"/>
    <w:rsid w:val="00DF6773"/>
    <w:rsid w:val="00DF6AB3"/>
    <w:rsid w:val="00DF70C7"/>
    <w:rsid w:val="00DF7351"/>
    <w:rsid w:val="00DF7EC5"/>
    <w:rsid w:val="00E00504"/>
    <w:rsid w:val="00E00D90"/>
    <w:rsid w:val="00E011EA"/>
    <w:rsid w:val="00E01398"/>
    <w:rsid w:val="00E0230C"/>
    <w:rsid w:val="00E024D6"/>
    <w:rsid w:val="00E0298B"/>
    <w:rsid w:val="00E031E9"/>
    <w:rsid w:val="00E04168"/>
    <w:rsid w:val="00E04478"/>
    <w:rsid w:val="00E0458C"/>
    <w:rsid w:val="00E0474D"/>
    <w:rsid w:val="00E04874"/>
    <w:rsid w:val="00E05D55"/>
    <w:rsid w:val="00E065AA"/>
    <w:rsid w:val="00E06DB3"/>
    <w:rsid w:val="00E06F55"/>
    <w:rsid w:val="00E07373"/>
    <w:rsid w:val="00E07CB6"/>
    <w:rsid w:val="00E1027D"/>
    <w:rsid w:val="00E105DB"/>
    <w:rsid w:val="00E10D84"/>
    <w:rsid w:val="00E10ED3"/>
    <w:rsid w:val="00E1140B"/>
    <w:rsid w:val="00E12D45"/>
    <w:rsid w:val="00E12F5F"/>
    <w:rsid w:val="00E12FC8"/>
    <w:rsid w:val="00E13EF0"/>
    <w:rsid w:val="00E13F2F"/>
    <w:rsid w:val="00E144A2"/>
    <w:rsid w:val="00E148CD"/>
    <w:rsid w:val="00E15C90"/>
    <w:rsid w:val="00E15FED"/>
    <w:rsid w:val="00E1617B"/>
    <w:rsid w:val="00E16E93"/>
    <w:rsid w:val="00E16F52"/>
    <w:rsid w:val="00E1705A"/>
    <w:rsid w:val="00E1736D"/>
    <w:rsid w:val="00E176BF"/>
    <w:rsid w:val="00E17EC5"/>
    <w:rsid w:val="00E20E65"/>
    <w:rsid w:val="00E21C78"/>
    <w:rsid w:val="00E22069"/>
    <w:rsid w:val="00E223A1"/>
    <w:rsid w:val="00E22969"/>
    <w:rsid w:val="00E22A62"/>
    <w:rsid w:val="00E24133"/>
    <w:rsid w:val="00E25BDD"/>
    <w:rsid w:val="00E2658C"/>
    <w:rsid w:val="00E26ED3"/>
    <w:rsid w:val="00E26FBB"/>
    <w:rsid w:val="00E3054B"/>
    <w:rsid w:val="00E30B37"/>
    <w:rsid w:val="00E30C80"/>
    <w:rsid w:val="00E3190F"/>
    <w:rsid w:val="00E31EE0"/>
    <w:rsid w:val="00E325E0"/>
    <w:rsid w:val="00E32B11"/>
    <w:rsid w:val="00E32E1F"/>
    <w:rsid w:val="00E3334F"/>
    <w:rsid w:val="00E33623"/>
    <w:rsid w:val="00E33BB1"/>
    <w:rsid w:val="00E34152"/>
    <w:rsid w:val="00E34F36"/>
    <w:rsid w:val="00E35899"/>
    <w:rsid w:val="00E359A2"/>
    <w:rsid w:val="00E36122"/>
    <w:rsid w:val="00E37195"/>
    <w:rsid w:val="00E37446"/>
    <w:rsid w:val="00E375D8"/>
    <w:rsid w:val="00E376BF"/>
    <w:rsid w:val="00E40889"/>
    <w:rsid w:val="00E408EF"/>
    <w:rsid w:val="00E40D6B"/>
    <w:rsid w:val="00E412F7"/>
    <w:rsid w:val="00E41359"/>
    <w:rsid w:val="00E41D59"/>
    <w:rsid w:val="00E43C85"/>
    <w:rsid w:val="00E43E54"/>
    <w:rsid w:val="00E44A5D"/>
    <w:rsid w:val="00E44C5C"/>
    <w:rsid w:val="00E45251"/>
    <w:rsid w:val="00E453CE"/>
    <w:rsid w:val="00E45F77"/>
    <w:rsid w:val="00E4693B"/>
    <w:rsid w:val="00E469A2"/>
    <w:rsid w:val="00E50515"/>
    <w:rsid w:val="00E5095A"/>
    <w:rsid w:val="00E50AEB"/>
    <w:rsid w:val="00E50BAE"/>
    <w:rsid w:val="00E50D37"/>
    <w:rsid w:val="00E510E3"/>
    <w:rsid w:val="00E513E1"/>
    <w:rsid w:val="00E51EA4"/>
    <w:rsid w:val="00E522B0"/>
    <w:rsid w:val="00E52570"/>
    <w:rsid w:val="00E5317F"/>
    <w:rsid w:val="00E53531"/>
    <w:rsid w:val="00E5408C"/>
    <w:rsid w:val="00E5416B"/>
    <w:rsid w:val="00E5449F"/>
    <w:rsid w:val="00E54B25"/>
    <w:rsid w:val="00E54CEB"/>
    <w:rsid w:val="00E55400"/>
    <w:rsid w:val="00E554C6"/>
    <w:rsid w:val="00E559F5"/>
    <w:rsid w:val="00E56B4A"/>
    <w:rsid w:val="00E57320"/>
    <w:rsid w:val="00E6022E"/>
    <w:rsid w:val="00E60799"/>
    <w:rsid w:val="00E608A2"/>
    <w:rsid w:val="00E60A67"/>
    <w:rsid w:val="00E6115D"/>
    <w:rsid w:val="00E611BF"/>
    <w:rsid w:val="00E6160B"/>
    <w:rsid w:val="00E62057"/>
    <w:rsid w:val="00E624D3"/>
    <w:rsid w:val="00E62868"/>
    <w:rsid w:val="00E62C18"/>
    <w:rsid w:val="00E63D70"/>
    <w:rsid w:val="00E64720"/>
    <w:rsid w:val="00E64DB1"/>
    <w:rsid w:val="00E653E0"/>
    <w:rsid w:val="00E655B4"/>
    <w:rsid w:val="00E6563F"/>
    <w:rsid w:val="00E65808"/>
    <w:rsid w:val="00E66045"/>
    <w:rsid w:val="00E66139"/>
    <w:rsid w:val="00E663C7"/>
    <w:rsid w:val="00E668D2"/>
    <w:rsid w:val="00E676B2"/>
    <w:rsid w:val="00E7003F"/>
    <w:rsid w:val="00E70183"/>
    <w:rsid w:val="00E701D9"/>
    <w:rsid w:val="00E7040C"/>
    <w:rsid w:val="00E705B4"/>
    <w:rsid w:val="00E7094D"/>
    <w:rsid w:val="00E70AE3"/>
    <w:rsid w:val="00E7119E"/>
    <w:rsid w:val="00E71307"/>
    <w:rsid w:val="00E722D1"/>
    <w:rsid w:val="00E73467"/>
    <w:rsid w:val="00E73E56"/>
    <w:rsid w:val="00E73EA3"/>
    <w:rsid w:val="00E741B4"/>
    <w:rsid w:val="00E74A10"/>
    <w:rsid w:val="00E74D11"/>
    <w:rsid w:val="00E766E0"/>
    <w:rsid w:val="00E76DA5"/>
    <w:rsid w:val="00E770F4"/>
    <w:rsid w:val="00E77E5E"/>
    <w:rsid w:val="00E80100"/>
    <w:rsid w:val="00E804C7"/>
    <w:rsid w:val="00E80DC8"/>
    <w:rsid w:val="00E83731"/>
    <w:rsid w:val="00E83C90"/>
    <w:rsid w:val="00E85888"/>
    <w:rsid w:val="00E85D89"/>
    <w:rsid w:val="00E85ED2"/>
    <w:rsid w:val="00E861D2"/>
    <w:rsid w:val="00E870C3"/>
    <w:rsid w:val="00E871F4"/>
    <w:rsid w:val="00E87348"/>
    <w:rsid w:val="00E87458"/>
    <w:rsid w:val="00E8788D"/>
    <w:rsid w:val="00E87C55"/>
    <w:rsid w:val="00E90178"/>
    <w:rsid w:val="00E90531"/>
    <w:rsid w:val="00E90C77"/>
    <w:rsid w:val="00E910CA"/>
    <w:rsid w:val="00E917BB"/>
    <w:rsid w:val="00E91AFD"/>
    <w:rsid w:val="00E92D18"/>
    <w:rsid w:val="00E93775"/>
    <w:rsid w:val="00E93F9E"/>
    <w:rsid w:val="00E94F30"/>
    <w:rsid w:val="00E95210"/>
    <w:rsid w:val="00E95CA6"/>
    <w:rsid w:val="00E96420"/>
    <w:rsid w:val="00E970DD"/>
    <w:rsid w:val="00E972AE"/>
    <w:rsid w:val="00EA0111"/>
    <w:rsid w:val="00EA0C77"/>
    <w:rsid w:val="00EA2211"/>
    <w:rsid w:val="00EA2D8C"/>
    <w:rsid w:val="00EA2DE7"/>
    <w:rsid w:val="00EA2F4A"/>
    <w:rsid w:val="00EA2F65"/>
    <w:rsid w:val="00EA331F"/>
    <w:rsid w:val="00EA390F"/>
    <w:rsid w:val="00EA3B08"/>
    <w:rsid w:val="00EA3FFF"/>
    <w:rsid w:val="00EA4877"/>
    <w:rsid w:val="00EA508E"/>
    <w:rsid w:val="00EA5320"/>
    <w:rsid w:val="00EA66A5"/>
    <w:rsid w:val="00EA72C4"/>
    <w:rsid w:val="00EA7388"/>
    <w:rsid w:val="00EB0257"/>
    <w:rsid w:val="00EB0641"/>
    <w:rsid w:val="00EB0FE3"/>
    <w:rsid w:val="00EB1587"/>
    <w:rsid w:val="00EB19D3"/>
    <w:rsid w:val="00EB2497"/>
    <w:rsid w:val="00EB2E06"/>
    <w:rsid w:val="00EB338A"/>
    <w:rsid w:val="00EB4551"/>
    <w:rsid w:val="00EB5C7C"/>
    <w:rsid w:val="00EB6050"/>
    <w:rsid w:val="00EB6362"/>
    <w:rsid w:val="00EB6923"/>
    <w:rsid w:val="00EB6932"/>
    <w:rsid w:val="00EB7DF8"/>
    <w:rsid w:val="00EB7F0D"/>
    <w:rsid w:val="00EC0C26"/>
    <w:rsid w:val="00EC0CC5"/>
    <w:rsid w:val="00EC1CB0"/>
    <w:rsid w:val="00EC25F8"/>
    <w:rsid w:val="00EC2F6A"/>
    <w:rsid w:val="00EC3064"/>
    <w:rsid w:val="00EC343A"/>
    <w:rsid w:val="00EC4DCB"/>
    <w:rsid w:val="00EC4E8D"/>
    <w:rsid w:val="00EC52F7"/>
    <w:rsid w:val="00EC54A8"/>
    <w:rsid w:val="00EC5606"/>
    <w:rsid w:val="00EC616A"/>
    <w:rsid w:val="00EC662A"/>
    <w:rsid w:val="00EC6A2F"/>
    <w:rsid w:val="00EC7E9A"/>
    <w:rsid w:val="00ED02BE"/>
    <w:rsid w:val="00ED03F4"/>
    <w:rsid w:val="00ED0418"/>
    <w:rsid w:val="00ED069B"/>
    <w:rsid w:val="00ED0C85"/>
    <w:rsid w:val="00ED1289"/>
    <w:rsid w:val="00ED12A2"/>
    <w:rsid w:val="00ED13EA"/>
    <w:rsid w:val="00ED1ABC"/>
    <w:rsid w:val="00ED24D6"/>
    <w:rsid w:val="00ED2605"/>
    <w:rsid w:val="00ED27C4"/>
    <w:rsid w:val="00ED378F"/>
    <w:rsid w:val="00ED3833"/>
    <w:rsid w:val="00ED44C3"/>
    <w:rsid w:val="00ED4755"/>
    <w:rsid w:val="00ED56A0"/>
    <w:rsid w:val="00ED5E16"/>
    <w:rsid w:val="00ED62D0"/>
    <w:rsid w:val="00ED6368"/>
    <w:rsid w:val="00ED67B7"/>
    <w:rsid w:val="00ED6FF0"/>
    <w:rsid w:val="00ED72A3"/>
    <w:rsid w:val="00ED767A"/>
    <w:rsid w:val="00ED7883"/>
    <w:rsid w:val="00EE110A"/>
    <w:rsid w:val="00EE1621"/>
    <w:rsid w:val="00EE17B7"/>
    <w:rsid w:val="00EE2EBD"/>
    <w:rsid w:val="00EE3AD5"/>
    <w:rsid w:val="00EE513B"/>
    <w:rsid w:val="00EE58AB"/>
    <w:rsid w:val="00EE62F1"/>
    <w:rsid w:val="00EE6B9F"/>
    <w:rsid w:val="00EE745E"/>
    <w:rsid w:val="00EE7ADF"/>
    <w:rsid w:val="00EF1FEB"/>
    <w:rsid w:val="00EF2A00"/>
    <w:rsid w:val="00EF3DE0"/>
    <w:rsid w:val="00EF40EA"/>
    <w:rsid w:val="00EF5015"/>
    <w:rsid w:val="00EF55ED"/>
    <w:rsid w:val="00EF6463"/>
    <w:rsid w:val="00EF6718"/>
    <w:rsid w:val="00EF761A"/>
    <w:rsid w:val="00EF7C48"/>
    <w:rsid w:val="00F00541"/>
    <w:rsid w:val="00F00A47"/>
    <w:rsid w:val="00F00F19"/>
    <w:rsid w:val="00F01753"/>
    <w:rsid w:val="00F021AD"/>
    <w:rsid w:val="00F02A4D"/>
    <w:rsid w:val="00F03261"/>
    <w:rsid w:val="00F03AEE"/>
    <w:rsid w:val="00F03D0C"/>
    <w:rsid w:val="00F040D1"/>
    <w:rsid w:val="00F04853"/>
    <w:rsid w:val="00F04A48"/>
    <w:rsid w:val="00F04C05"/>
    <w:rsid w:val="00F05728"/>
    <w:rsid w:val="00F05DB2"/>
    <w:rsid w:val="00F06942"/>
    <w:rsid w:val="00F06BF1"/>
    <w:rsid w:val="00F0785F"/>
    <w:rsid w:val="00F07D0E"/>
    <w:rsid w:val="00F10321"/>
    <w:rsid w:val="00F1033E"/>
    <w:rsid w:val="00F111E4"/>
    <w:rsid w:val="00F120FE"/>
    <w:rsid w:val="00F1227B"/>
    <w:rsid w:val="00F123AC"/>
    <w:rsid w:val="00F127B7"/>
    <w:rsid w:val="00F12C11"/>
    <w:rsid w:val="00F14B5D"/>
    <w:rsid w:val="00F1547C"/>
    <w:rsid w:val="00F171BC"/>
    <w:rsid w:val="00F1731D"/>
    <w:rsid w:val="00F17D9A"/>
    <w:rsid w:val="00F2004E"/>
    <w:rsid w:val="00F202A0"/>
    <w:rsid w:val="00F206DF"/>
    <w:rsid w:val="00F20A70"/>
    <w:rsid w:val="00F20B0B"/>
    <w:rsid w:val="00F21156"/>
    <w:rsid w:val="00F212DB"/>
    <w:rsid w:val="00F2133C"/>
    <w:rsid w:val="00F2150C"/>
    <w:rsid w:val="00F21FDB"/>
    <w:rsid w:val="00F22359"/>
    <w:rsid w:val="00F22789"/>
    <w:rsid w:val="00F22A55"/>
    <w:rsid w:val="00F22D41"/>
    <w:rsid w:val="00F238FF"/>
    <w:rsid w:val="00F23DEB"/>
    <w:rsid w:val="00F244B9"/>
    <w:rsid w:val="00F2453F"/>
    <w:rsid w:val="00F24FAC"/>
    <w:rsid w:val="00F2509C"/>
    <w:rsid w:val="00F25C83"/>
    <w:rsid w:val="00F25EA7"/>
    <w:rsid w:val="00F264B7"/>
    <w:rsid w:val="00F26DF4"/>
    <w:rsid w:val="00F30002"/>
    <w:rsid w:val="00F305A3"/>
    <w:rsid w:val="00F305B0"/>
    <w:rsid w:val="00F30693"/>
    <w:rsid w:val="00F30996"/>
    <w:rsid w:val="00F315E0"/>
    <w:rsid w:val="00F3184C"/>
    <w:rsid w:val="00F31D1F"/>
    <w:rsid w:val="00F31D34"/>
    <w:rsid w:val="00F32148"/>
    <w:rsid w:val="00F3246F"/>
    <w:rsid w:val="00F3263E"/>
    <w:rsid w:val="00F33B14"/>
    <w:rsid w:val="00F343CE"/>
    <w:rsid w:val="00F355D3"/>
    <w:rsid w:val="00F35AE9"/>
    <w:rsid w:val="00F364CC"/>
    <w:rsid w:val="00F40799"/>
    <w:rsid w:val="00F40DA1"/>
    <w:rsid w:val="00F41695"/>
    <w:rsid w:val="00F42362"/>
    <w:rsid w:val="00F431C8"/>
    <w:rsid w:val="00F43946"/>
    <w:rsid w:val="00F44292"/>
    <w:rsid w:val="00F442B0"/>
    <w:rsid w:val="00F44577"/>
    <w:rsid w:val="00F44E15"/>
    <w:rsid w:val="00F4554C"/>
    <w:rsid w:val="00F45978"/>
    <w:rsid w:val="00F45AB3"/>
    <w:rsid w:val="00F472C5"/>
    <w:rsid w:val="00F47918"/>
    <w:rsid w:val="00F47CB5"/>
    <w:rsid w:val="00F47CBC"/>
    <w:rsid w:val="00F50F6A"/>
    <w:rsid w:val="00F5285B"/>
    <w:rsid w:val="00F528DA"/>
    <w:rsid w:val="00F52CB4"/>
    <w:rsid w:val="00F52E31"/>
    <w:rsid w:val="00F54625"/>
    <w:rsid w:val="00F54D06"/>
    <w:rsid w:val="00F55331"/>
    <w:rsid w:val="00F5534B"/>
    <w:rsid w:val="00F55A0B"/>
    <w:rsid w:val="00F55E5F"/>
    <w:rsid w:val="00F562B1"/>
    <w:rsid w:val="00F568CD"/>
    <w:rsid w:val="00F57221"/>
    <w:rsid w:val="00F57460"/>
    <w:rsid w:val="00F57704"/>
    <w:rsid w:val="00F57ED4"/>
    <w:rsid w:val="00F60864"/>
    <w:rsid w:val="00F61914"/>
    <w:rsid w:val="00F61F5B"/>
    <w:rsid w:val="00F62619"/>
    <w:rsid w:val="00F6340B"/>
    <w:rsid w:val="00F6405B"/>
    <w:rsid w:val="00F649AD"/>
    <w:rsid w:val="00F65399"/>
    <w:rsid w:val="00F65931"/>
    <w:rsid w:val="00F65F2A"/>
    <w:rsid w:val="00F6605F"/>
    <w:rsid w:val="00F66642"/>
    <w:rsid w:val="00F669E3"/>
    <w:rsid w:val="00F66E52"/>
    <w:rsid w:val="00F66F99"/>
    <w:rsid w:val="00F6710F"/>
    <w:rsid w:val="00F67493"/>
    <w:rsid w:val="00F675ED"/>
    <w:rsid w:val="00F705AF"/>
    <w:rsid w:val="00F71192"/>
    <w:rsid w:val="00F7120F"/>
    <w:rsid w:val="00F71A41"/>
    <w:rsid w:val="00F71B3A"/>
    <w:rsid w:val="00F71FC3"/>
    <w:rsid w:val="00F7349D"/>
    <w:rsid w:val="00F739ED"/>
    <w:rsid w:val="00F73B91"/>
    <w:rsid w:val="00F73C5E"/>
    <w:rsid w:val="00F73DF9"/>
    <w:rsid w:val="00F74185"/>
    <w:rsid w:val="00F743ED"/>
    <w:rsid w:val="00F7490C"/>
    <w:rsid w:val="00F7547A"/>
    <w:rsid w:val="00F75900"/>
    <w:rsid w:val="00F75A86"/>
    <w:rsid w:val="00F76086"/>
    <w:rsid w:val="00F76E48"/>
    <w:rsid w:val="00F770BC"/>
    <w:rsid w:val="00F77254"/>
    <w:rsid w:val="00F77933"/>
    <w:rsid w:val="00F779B6"/>
    <w:rsid w:val="00F80073"/>
    <w:rsid w:val="00F8010C"/>
    <w:rsid w:val="00F80F3C"/>
    <w:rsid w:val="00F80F9E"/>
    <w:rsid w:val="00F81573"/>
    <w:rsid w:val="00F8294F"/>
    <w:rsid w:val="00F83718"/>
    <w:rsid w:val="00F83823"/>
    <w:rsid w:val="00F83A46"/>
    <w:rsid w:val="00F8488B"/>
    <w:rsid w:val="00F856DC"/>
    <w:rsid w:val="00F85781"/>
    <w:rsid w:val="00F8695C"/>
    <w:rsid w:val="00F87A74"/>
    <w:rsid w:val="00F87B6A"/>
    <w:rsid w:val="00F904FB"/>
    <w:rsid w:val="00F90C19"/>
    <w:rsid w:val="00F92DA6"/>
    <w:rsid w:val="00F94047"/>
    <w:rsid w:val="00F946D5"/>
    <w:rsid w:val="00F94C96"/>
    <w:rsid w:val="00F94E08"/>
    <w:rsid w:val="00F960E1"/>
    <w:rsid w:val="00F9625C"/>
    <w:rsid w:val="00F963AE"/>
    <w:rsid w:val="00F97583"/>
    <w:rsid w:val="00F977E2"/>
    <w:rsid w:val="00FA0E5B"/>
    <w:rsid w:val="00FA0FAB"/>
    <w:rsid w:val="00FA1B63"/>
    <w:rsid w:val="00FA1EB5"/>
    <w:rsid w:val="00FA1EE1"/>
    <w:rsid w:val="00FA256A"/>
    <w:rsid w:val="00FA2962"/>
    <w:rsid w:val="00FA34A4"/>
    <w:rsid w:val="00FA35B3"/>
    <w:rsid w:val="00FA3E72"/>
    <w:rsid w:val="00FA4428"/>
    <w:rsid w:val="00FA455F"/>
    <w:rsid w:val="00FA4F1B"/>
    <w:rsid w:val="00FA5131"/>
    <w:rsid w:val="00FA5232"/>
    <w:rsid w:val="00FA5852"/>
    <w:rsid w:val="00FA5DBB"/>
    <w:rsid w:val="00FA6F4A"/>
    <w:rsid w:val="00FA737C"/>
    <w:rsid w:val="00FA775B"/>
    <w:rsid w:val="00FA7F79"/>
    <w:rsid w:val="00FB1709"/>
    <w:rsid w:val="00FB182D"/>
    <w:rsid w:val="00FB30B7"/>
    <w:rsid w:val="00FB3873"/>
    <w:rsid w:val="00FB436B"/>
    <w:rsid w:val="00FB4CC2"/>
    <w:rsid w:val="00FB55D2"/>
    <w:rsid w:val="00FB7943"/>
    <w:rsid w:val="00FB7BAC"/>
    <w:rsid w:val="00FB7FCC"/>
    <w:rsid w:val="00FB7FFE"/>
    <w:rsid w:val="00FC01B9"/>
    <w:rsid w:val="00FC2584"/>
    <w:rsid w:val="00FC2CB0"/>
    <w:rsid w:val="00FC2F3C"/>
    <w:rsid w:val="00FC387C"/>
    <w:rsid w:val="00FC3C24"/>
    <w:rsid w:val="00FC47E6"/>
    <w:rsid w:val="00FC4AA2"/>
    <w:rsid w:val="00FC50C1"/>
    <w:rsid w:val="00FC5CBB"/>
    <w:rsid w:val="00FC662C"/>
    <w:rsid w:val="00FC6715"/>
    <w:rsid w:val="00FC68DB"/>
    <w:rsid w:val="00FC6CFE"/>
    <w:rsid w:val="00FC73A5"/>
    <w:rsid w:val="00FC767B"/>
    <w:rsid w:val="00FC7D60"/>
    <w:rsid w:val="00FD047C"/>
    <w:rsid w:val="00FD08B1"/>
    <w:rsid w:val="00FD0A5C"/>
    <w:rsid w:val="00FD13F0"/>
    <w:rsid w:val="00FD2708"/>
    <w:rsid w:val="00FD28FE"/>
    <w:rsid w:val="00FD3169"/>
    <w:rsid w:val="00FD386A"/>
    <w:rsid w:val="00FD3ED1"/>
    <w:rsid w:val="00FD52CC"/>
    <w:rsid w:val="00FD5E0A"/>
    <w:rsid w:val="00FD5FD0"/>
    <w:rsid w:val="00FD6289"/>
    <w:rsid w:val="00FD64AE"/>
    <w:rsid w:val="00FD6947"/>
    <w:rsid w:val="00FD6AB5"/>
    <w:rsid w:val="00FD79D2"/>
    <w:rsid w:val="00FD7E30"/>
    <w:rsid w:val="00FE010E"/>
    <w:rsid w:val="00FE01E1"/>
    <w:rsid w:val="00FE0256"/>
    <w:rsid w:val="00FE18AF"/>
    <w:rsid w:val="00FE19F3"/>
    <w:rsid w:val="00FE1D02"/>
    <w:rsid w:val="00FE2501"/>
    <w:rsid w:val="00FE2D51"/>
    <w:rsid w:val="00FE2FD8"/>
    <w:rsid w:val="00FE3A84"/>
    <w:rsid w:val="00FE43D7"/>
    <w:rsid w:val="00FE4628"/>
    <w:rsid w:val="00FE4B40"/>
    <w:rsid w:val="00FE5249"/>
    <w:rsid w:val="00FE5303"/>
    <w:rsid w:val="00FE6E7A"/>
    <w:rsid w:val="00FE71FE"/>
    <w:rsid w:val="00FE74C3"/>
    <w:rsid w:val="00FE79DA"/>
    <w:rsid w:val="00FF046B"/>
    <w:rsid w:val="00FF0728"/>
    <w:rsid w:val="00FF0ADE"/>
    <w:rsid w:val="00FF0B61"/>
    <w:rsid w:val="00FF109A"/>
    <w:rsid w:val="00FF15D8"/>
    <w:rsid w:val="00FF18FA"/>
    <w:rsid w:val="00FF1BCE"/>
    <w:rsid w:val="00FF207C"/>
    <w:rsid w:val="00FF30F8"/>
    <w:rsid w:val="00FF3AD6"/>
    <w:rsid w:val="00FF3C17"/>
    <w:rsid w:val="00FF4852"/>
    <w:rsid w:val="00FF4B90"/>
    <w:rsid w:val="00FF4C0F"/>
    <w:rsid w:val="00FF5877"/>
    <w:rsid w:val="00FF6C3B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1C860"/>
  <w15:docId w15:val="{BE5F3E07-6D9B-440F-9912-B66B5D2A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C1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917FA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917FA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Georgia" w:hAnsi="Georgia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B442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Nagwek4">
    <w:name w:val="heading 4"/>
    <w:basedOn w:val="Normalny"/>
    <w:next w:val="Normalny"/>
    <w:link w:val="Nagwek4Znak"/>
    <w:qFormat/>
    <w:rsid w:val="006D704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C4C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917FA"/>
    <w:pPr>
      <w:tabs>
        <w:tab w:val="num" w:pos="0"/>
      </w:tabs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083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917F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rsid w:val="00B917FA"/>
    <w:rPr>
      <w:rFonts w:ascii="Georgia" w:eastAsia="Times New Roman" w:hAnsi="Georgia" w:cs="Times New Roman"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B917FA"/>
    <w:rPr>
      <w:rFonts w:ascii="Times New Roman" w:eastAsia="Times New Roman" w:hAnsi="Times New Roman" w:cs="Times New Roman"/>
      <w:b/>
      <w:bCs/>
      <w:lang w:eastAsia="ar-SA"/>
    </w:rPr>
  </w:style>
  <w:style w:type="numbering" w:customStyle="1" w:styleId="Bezlisty1">
    <w:name w:val="Bez listy1"/>
    <w:next w:val="Bezlisty"/>
    <w:semiHidden/>
    <w:rsid w:val="00B917FA"/>
  </w:style>
  <w:style w:type="character" w:customStyle="1" w:styleId="WW8Num3z0">
    <w:name w:val="WW8Num3z0"/>
    <w:rsid w:val="00B917FA"/>
    <w:rPr>
      <w:color w:val="auto"/>
    </w:rPr>
  </w:style>
  <w:style w:type="character" w:customStyle="1" w:styleId="WW8Num7z0">
    <w:name w:val="WW8Num7z0"/>
    <w:rsid w:val="00B917FA"/>
    <w:rPr>
      <w:color w:val="auto"/>
    </w:rPr>
  </w:style>
  <w:style w:type="character" w:customStyle="1" w:styleId="WW8Num10z0">
    <w:name w:val="WW8Num10z0"/>
    <w:rsid w:val="00B917FA"/>
    <w:rPr>
      <w:rFonts w:ascii="Times New Roman" w:hAnsi="Times New Roman"/>
      <w:color w:val="auto"/>
    </w:rPr>
  </w:style>
  <w:style w:type="character" w:customStyle="1" w:styleId="WW8Num11z0">
    <w:name w:val="WW8Num11z0"/>
    <w:rsid w:val="00B917FA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3z0">
    <w:name w:val="WW8Num13z0"/>
    <w:rsid w:val="00B917FA"/>
    <w:rPr>
      <w:color w:val="auto"/>
    </w:rPr>
  </w:style>
  <w:style w:type="character" w:customStyle="1" w:styleId="WW8Num18z0">
    <w:name w:val="WW8Num18z0"/>
    <w:rsid w:val="00B917FA"/>
    <w:rPr>
      <w:color w:val="auto"/>
    </w:rPr>
  </w:style>
  <w:style w:type="character" w:customStyle="1" w:styleId="WW8Num26z0">
    <w:name w:val="WW8Num26z0"/>
    <w:rsid w:val="00B917FA"/>
    <w:rPr>
      <w:b/>
    </w:rPr>
  </w:style>
  <w:style w:type="character" w:customStyle="1" w:styleId="WW8Num27z3">
    <w:name w:val="WW8Num27z3"/>
    <w:rsid w:val="00B917FA"/>
    <w:rPr>
      <w:rFonts w:ascii="Times New Roman" w:hAnsi="Times New Roman" w:cs="Times New Roman"/>
    </w:rPr>
  </w:style>
  <w:style w:type="character" w:customStyle="1" w:styleId="WW8Num31z0">
    <w:name w:val="WW8Num31z0"/>
    <w:rsid w:val="00B917FA"/>
    <w:rPr>
      <w:rFonts w:ascii="Times New Roman" w:hAnsi="Times New Roman"/>
      <w:color w:val="auto"/>
    </w:rPr>
  </w:style>
  <w:style w:type="character" w:customStyle="1" w:styleId="WW8Num37z3">
    <w:name w:val="WW8Num37z3"/>
    <w:rsid w:val="00B917FA"/>
    <w:rPr>
      <w:rFonts w:ascii="Symbol" w:hAnsi="Symbol"/>
    </w:rPr>
  </w:style>
  <w:style w:type="character" w:customStyle="1" w:styleId="Domylnaczcionkaakapitu4">
    <w:name w:val="Domyślna czcionka akapitu4"/>
    <w:rsid w:val="00B917FA"/>
  </w:style>
  <w:style w:type="character" w:customStyle="1" w:styleId="WW8Num8z0">
    <w:name w:val="WW8Num8z0"/>
    <w:rsid w:val="00B917FA"/>
    <w:rPr>
      <w:color w:val="auto"/>
    </w:rPr>
  </w:style>
  <w:style w:type="character" w:customStyle="1" w:styleId="WW8Num12z0">
    <w:name w:val="WW8Num12z0"/>
    <w:rsid w:val="00B917FA"/>
    <w:rPr>
      <w:color w:val="auto"/>
    </w:rPr>
  </w:style>
  <w:style w:type="character" w:customStyle="1" w:styleId="WW8Num15z0">
    <w:name w:val="WW8Num15z0"/>
    <w:rsid w:val="00B917FA"/>
    <w:rPr>
      <w:color w:val="auto"/>
    </w:rPr>
  </w:style>
  <w:style w:type="character" w:customStyle="1" w:styleId="WW8Num20z0">
    <w:name w:val="WW8Num20z0"/>
    <w:rsid w:val="00B917FA"/>
    <w:rPr>
      <w:color w:val="auto"/>
    </w:rPr>
  </w:style>
  <w:style w:type="character" w:customStyle="1" w:styleId="WW8Num27z0">
    <w:name w:val="WW8Num27z0"/>
    <w:rsid w:val="00B917FA"/>
    <w:rPr>
      <w:rFonts w:ascii="Times New Roman" w:hAnsi="Times New Roman"/>
      <w:color w:val="auto"/>
    </w:rPr>
  </w:style>
  <w:style w:type="character" w:customStyle="1" w:styleId="WW8Num29z0">
    <w:name w:val="WW8Num29z0"/>
    <w:rsid w:val="00B917FA"/>
    <w:rPr>
      <w:b/>
    </w:rPr>
  </w:style>
  <w:style w:type="character" w:customStyle="1" w:styleId="WW8Num30z3">
    <w:name w:val="WW8Num30z3"/>
    <w:rsid w:val="00B917FA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917FA"/>
    <w:rPr>
      <w:rFonts w:ascii="Times New Roman" w:hAnsi="Times New Roman"/>
      <w:color w:val="auto"/>
    </w:rPr>
  </w:style>
  <w:style w:type="character" w:customStyle="1" w:styleId="WW8Num37z0">
    <w:name w:val="WW8Num37z0"/>
    <w:rsid w:val="00B917FA"/>
    <w:rPr>
      <w:rFonts w:ascii="Times New Roman" w:hAnsi="Times New Roman"/>
      <w:color w:val="auto"/>
    </w:rPr>
  </w:style>
  <w:style w:type="character" w:customStyle="1" w:styleId="WW8Num38z2">
    <w:name w:val="WW8Num38z2"/>
    <w:rsid w:val="00B917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B917FA"/>
  </w:style>
  <w:style w:type="character" w:customStyle="1" w:styleId="Domylnaczcionkaakapitu2">
    <w:name w:val="Domyślna czcionka akapitu2"/>
    <w:rsid w:val="00B917FA"/>
  </w:style>
  <w:style w:type="character" w:customStyle="1" w:styleId="WW8Num2z0">
    <w:name w:val="WW8Num2z0"/>
    <w:rsid w:val="00B917FA"/>
    <w:rPr>
      <w:color w:val="auto"/>
    </w:rPr>
  </w:style>
  <w:style w:type="character" w:customStyle="1" w:styleId="WW8Num14z0">
    <w:name w:val="WW8Num14z0"/>
    <w:rsid w:val="00B917FA"/>
    <w:rPr>
      <w:color w:val="auto"/>
    </w:rPr>
  </w:style>
  <w:style w:type="character" w:customStyle="1" w:styleId="WW8Num18z1">
    <w:name w:val="WW8Num18z1"/>
    <w:rsid w:val="00B917FA"/>
    <w:rPr>
      <w:rFonts w:ascii="Courier New" w:hAnsi="Courier New"/>
    </w:rPr>
  </w:style>
  <w:style w:type="character" w:customStyle="1" w:styleId="WW8Num18z2">
    <w:name w:val="WW8Num18z2"/>
    <w:rsid w:val="00B917FA"/>
    <w:rPr>
      <w:rFonts w:ascii="Wingdings" w:hAnsi="Wingdings"/>
    </w:rPr>
  </w:style>
  <w:style w:type="character" w:customStyle="1" w:styleId="WW8Num18z3">
    <w:name w:val="WW8Num18z3"/>
    <w:rsid w:val="00B917FA"/>
    <w:rPr>
      <w:rFonts w:ascii="Symbol" w:hAnsi="Symbol"/>
    </w:rPr>
  </w:style>
  <w:style w:type="character" w:customStyle="1" w:styleId="Domylnaczcionkaakapitu1">
    <w:name w:val="Domyślna czcionka akapitu1"/>
    <w:rsid w:val="00B917FA"/>
  </w:style>
  <w:style w:type="character" w:styleId="Numerstrony">
    <w:name w:val="page number"/>
    <w:basedOn w:val="Domylnaczcionkaakapitu1"/>
    <w:rsid w:val="00B917FA"/>
  </w:style>
  <w:style w:type="character" w:customStyle="1" w:styleId="Znakinumeracji">
    <w:name w:val="Znaki numeracji"/>
    <w:rsid w:val="00B917FA"/>
  </w:style>
  <w:style w:type="character" w:customStyle="1" w:styleId="Znakiprzypiswdolnych">
    <w:name w:val="Znaki przypisów dolnych"/>
    <w:rsid w:val="00B917FA"/>
    <w:rPr>
      <w:vertAlign w:val="superscript"/>
    </w:rPr>
  </w:style>
  <w:style w:type="character" w:customStyle="1" w:styleId="Odwoanieprzypisudolnego1">
    <w:name w:val="Odwołanie przypisu dolnego1"/>
    <w:rsid w:val="00B917FA"/>
    <w:rPr>
      <w:vertAlign w:val="superscript"/>
    </w:rPr>
  </w:style>
  <w:style w:type="character" w:customStyle="1" w:styleId="Znakiprzypiswkocowych">
    <w:name w:val="Znaki przypisów końcowych"/>
    <w:rsid w:val="00B917FA"/>
    <w:rPr>
      <w:vertAlign w:val="superscript"/>
    </w:rPr>
  </w:style>
  <w:style w:type="character" w:customStyle="1" w:styleId="WW-Znakiprzypiswkocowych">
    <w:name w:val="WW-Znaki przypisów końcowych"/>
    <w:rsid w:val="00B917FA"/>
  </w:style>
  <w:style w:type="character" w:styleId="Odwoanieprzypisudolnego">
    <w:name w:val="footnote reference"/>
    <w:rsid w:val="00B917FA"/>
    <w:rPr>
      <w:vertAlign w:val="superscript"/>
    </w:rPr>
  </w:style>
  <w:style w:type="character" w:styleId="Odwoanieprzypisukocowego">
    <w:name w:val="endnote reference"/>
    <w:semiHidden/>
    <w:rsid w:val="00B917FA"/>
    <w:rPr>
      <w:vertAlign w:val="superscript"/>
    </w:rPr>
  </w:style>
  <w:style w:type="paragraph" w:customStyle="1" w:styleId="Nagwek40">
    <w:name w:val="Nagłówek4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B917F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B917FA"/>
    <w:rPr>
      <w:rFonts w:cs="Tahoma"/>
    </w:rPr>
  </w:style>
  <w:style w:type="paragraph" w:customStyle="1" w:styleId="Podpis4">
    <w:name w:val="Podpis4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917F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6"/>
      <w:szCs w:val="20"/>
      <w:lang w:eastAsia="ar-SA"/>
    </w:rPr>
  </w:style>
  <w:style w:type="character" w:customStyle="1" w:styleId="PodtytuZnak">
    <w:name w:val="Podtytuł Znak"/>
    <w:link w:val="Podtytu"/>
    <w:rsid w:val="00B917FA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B917FA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917FA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917F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andardowy1">
    <w:name w:val="Standardowy1"/>
    <w:rsid w:val="00B917FA"/>
    <w:pPr>
      <w:suppressAutoHyphens/>
    </w:pPr>
    <w:rPr>
      <w:rFonts w:ascii="Times New Roman" w:hAnsi="Times New Roman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B917FA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917FA"/>
    <w:pPr>
      <w:tabs>
        <w:tab w:val="left" w:pos="567"/>
        <w:tab w:val="left" w:pos="850"/>
      </w:tabs>
      <w:suppressAutoHyphens/>
      <w:spacing w:after="0" w:line="240" w:lineRule="auto"/>
      <w:jc w:val="both"/>
    </w:pPr>
    <w:rPr>
      <w:rFonts w:ascii="Tahoma" w:eastAsia="Tahoma" w:hAnsi="Tahoma"/>
      <w:sz w:val="24"/>
      <w:szCs w:val="20"/>
      <w:lang w:eastAsia="ar-SA"/>
    </w:rPr>
  </w:style>
  <w:style w:type="paragraph" w:customStyle="1" w:styleId="Mario">
    <w:name w:val="Mario"/>
    <w:basedOn w:val="Normalny"/>
    <w:rsid w:val="00B917FA"/>
    <w:pPr>
      <w:suppressAutoHyphens/>
      <w:spacing w:after="0" w:line="360" w:lineRule="auto"/>
      <w:jc w:val="both"/>
    </w:pPr>
    <w:rPr>
      <w:rFonts w:ascii="Arial" w:hAnsi="Arial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B917FA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B917FA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B917F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917FA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B917FA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rsid w:val="00B917FA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rsid w:val="00B917F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B917FA"/>
    <w:rPr>
      <w:color w:val="0000FF"/>
      <w:u w:val="single"/>
    </w:rPr>
  </w:style>
  <w:style w:type="character" w:styleId="Pogrubienie">
    <w:name w:val="Strong"/>
    <w:uiPriority w:val="22"/>
    <w:qFormat/>
    <w:rsid w:val="001E4CD2"/>
    <w:rPr>
      <w:b/>
      <w:bCs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1,zwykły tekst,List Paragraph1,BulletC,Obiekt,Lista punktowana1"/>
    <w:basedOn w:val="Normalny"/>
    <w:link w:val="AkapitzlistZnak"/>
    <w:qFormat/>
    <w:rsid w:val="00887CFD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9C4CFA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C4C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9C4CFA"/>
    <w:pPr>
      <w:spacing w:after="0" w:line="288" w:lineRule="auto"/>
      <w:jc w:val="center"/>
    </w:pPr>
    <w:rPr>
      <w:rFonts w:ascii="Times New Roman" w:hAnsi="Times New Roman"/>
      <w:b/>
      <w:caps/>
      <w:spacing w:val="8"/>
      <w:sz w:val="24"/>
      <w:szCs w:val="20"/>
    </w:rPr>
  </w:style>
  <w:style w:type="character" w:styleId="Odwoaniedokomentarza">
    <w:name w:val="annotation reference"/>
    <w:uiPriority w:val="99"/>
    <w:semiHidden/>
    <w:unhideWhenUsed/>
    <w:rsid w:val="0022322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232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32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2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3229"/>
    <w:rPr>
      <w:b/>
      <w:bCs/>
    </w:rPr>
  </w:style>
  <w:style w:type="character" w:customStyle="1" w:styleId="Nagwek3Znak">
    <w:name w:val="Nagłówek 3 Znak"/>
    <w:link w:val="Nagwek3"/>
    <w:rsid w:val="00DB442C"/>
    <w:rPr>
      <w:rFonts w:ascii="Arial" w:hAnsi="Arial" w:cs="Arial"/>
      <w:b/>
      <w:bCs/>
      <w:sz w:val="26"/>
      <w:szCs w:val="26"/>
      <w:lang w:val="ru-RU"/>
    </w:rPr>
  </w:style>
  <w:style w:type="paragraph" w:styleId="Tekstpodstawowy2">
    <w:name w:val="Body Text 2"/>
    <w:basedOn w:val="Normalny"/>
    <w:link w:val="Tekstpodstawowy2Znak"/>
    <w:unhideWhenUsed/>
    <w:rsid w:val="00DB442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DB442C"/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778A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778AC"/>
    <w:rPr>
      <w:sz w:val="16"/>
      <w:szCs w:val="16"/>
    </w:rPr>
  </w:style>
  <w:style w:type="paragraph" w:customStyle="1" w:styleId="Style1">
    <w:name w:val="Style 1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">
    <w:name w:val="Style 2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CharacterStyle1">
    <w:name w:val="Character Style 1"/>
    <w:uiPriority w:val="99"/>
    <w:rsid w:val="00697424"/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4F5CD6"/>
    <w:pPr>
      <w:suppressAutoHyphens/>
      <w:spacing w:after="0" w:line="240" w:lineRule="auto"/>
      <w:ind w:left="360"/>
      <w:jc w:val="both"/>
    </w:pPr>
    <w:rPr>
      <w:rFonts w:ascii="Arial" w:hAnsi="Arial"/>
      <w:sz w:val="24"/>
      <w:szCs w:val="24"/>
      <w:lang w:eastAsia="ar-SA"/>
    </w:rPr>
  </w:style>
  <w:style w:type="paragraph" w:customStyle="1" w:styleId="Style3">
    <w:name w:val="Style 3"/>
    <w:uiPriority w:val="99"/>
    <w:rsid w:val="00842095"/>
    <w:pPr>
      <w:widowControl w:val="0"/>
      <w:autoSpaceDE w:val="0"/>
      <w:autoSpaceDN w:val="0"/>
      <w:ind w:left="72"/>
    </w:pPr>
    <w:rPr>
      <w:rFonts w:ascii="Times New Roman" w:hAnsi="Times New Roman"/>
      <w:sz w:val="24"/>
      <w:szCs w:val="24"/>
    </w:rPr>
  </w:style>
  <w:style w:type="paragraph" w:customStyle="1" w:styleId="ZnakZnak1">
    <w:name w:val="Znak Znak1"/>
    <w:basedOn w:val="Normalny"/>
    <w:rsid w:val="009A061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A061D"/>
    <w:rPr>
      <w:sz w:val="20"/>
      <w:szCs w:val="20"/>
    </w:rPr>
  </w:style>
  <w:style w:type="paragraph" w:customStyle="1" w:styleId="pkt1art">
    <w:name w:val="pkt1art"/>
    <w:basedOn w:val="Normalny"/>
    <w:rsid w:val="000D0D4A"/>
    <w:pPr>
      <w:overflowPunct w:val="0"/>
      <w:spacing w:before="60" w:after="60" w:line="240" w:lineRule="auto"/>
      <w:ind w:left="2269" w:hanging="284"/>
      <w:jc w:val="both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2018F2"/>
    <w:pPr>
      <w:overflowPunct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lit">
    <w:name w:val="lit"/>
    <w:basedOn w:val="Normalny"/>
    <w:rsid w:val="00773D36"/>
    <w:pPr>
      <w:overflowPunct w:val="0"/>
      <w:spacing w:before="60" w:after="60" w:line="240" w:lineRule="auto"/>
      <w:ind w:left="1281" w:hanging="272"/>
      <w:jc w:val="both"/>
    </w:pPr>
    <w:rPr>
      <w:rFonts w:ascii="Times New Roman" w:hAnsi="Times New Roman"/>
      <w:sz w:val="24"/>
      <w:szCs w:val="24"/>
    </w:rPr>
  </w:style>
  <w:style w:type="character" w:customStyle="1" w:styleId="ZnakZnak15">
    <w:name w:val="Znak Znak15"/>
    <w:rsid w:val="00F472C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zwa">
    <w:name w:val="nazwa"/>
    <w:basedOn w:val="Domylnaczcionkaakapitu"/>
    <w:rsid w:val="00F472C5"/>
  </w:style>
  <w:style w:type="paragraph" w:customStyle="1" w:styleId="ust1art">
    <w:name w:val="ust1art"/>
    <w:basedOn w:val="Normalny"/>
    <w:rsid w:val="00B57EE8"/>
    <w:pPr>
      <w:overflowPunct w:val="0"/>
      <w:spacing w:before="60" w:after="60" w:line="240" w:lineRule="auto"/>
      <w:ind w:left="1843" w:hanging="255"/>
      <w:jc w:val="both"/>
    </w:pPr>
    <w:rPr>
      <w:rFonts w:ascii="Times New Roman" w:hAnsi="Times New Roman"/>
      <w:sz w:val="24"/>
      <w:szCs w:val="24"/>
    </w:rPr>
  </w:style>
  <w:style w:type="paragraph" w:customStyle="1" w:styleId="zmart2">
    <w:name w:val="zmart2"/>
    <w:basedOn w:val="Normalny"/>
    <w:rsid w:val="00B57EE8"/>
    <w:pPr>
      <w:overflowPunct w:val="0"/>
      <w:spacing w:before="60" w:after="60" w:line="240" w:lineRule="auto"/>
      <w:ind w:left="1843" w:hanging="1219"/>
      <w:jc w:val="both"/>
    </w:pPr>
    <w:rPr>
      <w:rFonts w:ascii="Times New Roman" w:hAnsi="Times New Roman"/>
      <w:sz w:val="24"/>
      <w:szCs w:val="24"/>
    </w:rPr>
  </w:style>
  <w:style w:type="character" w:customStyle="1" w:styleId="ZwykytekstZnak">
    <w:name w:val="Zwykły tekst Znak"/>
    <w:link w:val="Zwykytekst"/>
    <w:rsid w:val="00610106"/>
    <w:rPr>
      <w:rFonts w:ascii="Courier New" w:hAnsi="Courier New"/>
    </w:rPr>
  </w:style>
  <w:style w:type="character" w:customStyle="1" w:styleId="Nagwek9Znak">
    <w:name w:val="Nagłówek 9 Znak"/>
    <w:link w:val="Nagwek9"/>
    <w:uiPriority w:val="9"/>
    <w:semiHidden/>
    <w:rsid w:val="00CB2083"/>
    <w:rPr>
      <w:rFonts w:ascii="Cambria" w:eastAsia="Times New Roman" w:hAnsi="Cambria" w:cs="Times New Roman"/>
      <w:sz w:val="22"/>
      <w:szCs w:val="22"/>
    </w:rPr>
  </w:style>
  <w:style w:type="paragraph" w:customStyle="1" w:styleId="Tekstpodstawowywcity31">
    <w:name w:val="Tekst podstawowy wcięty 31"/>
    <w:basedOn w:val="Normalny"/>
    <w:rsid w:val="00CB2083"/>
    <w:pPr>
      <w:tabs>
        <w:tab w:val="left" w:pos="851"/>
      </w:tabs>
      <w:spacing w:after="0" w:line="240" w:lineRule="auto"/>
      <w:ind w:left="851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235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296189"/>
  </w:style>
  <w:style w:type="character" w:customStyle="1" w:styleId="apple-style-span">
    <w:name w:val="apple-style-span"/>
    <w:basedOn w:val="Domylnaczcionkaakapitu"/>
    <w:rsid w:val="00296189"/>
  </w:style>
  <w:style w:type="character" w:customStyle="1" w:styleId="apple-converted-space">
    <w:name w:val="apple-converted-space"/>
    <w:basedOn w:val="Domylnaczcionkaakapitu"/>
    <w:rsid w:val="00296189"/>
  </w:style>
  <w:style w:type="character" w:customStyle="1" w:styleId="luchili">
    <w:name w:val="luc_hili"/>
    <w:basedOn w:val="Domylnaczcionkaakapitu"/>
    <w:rsid w:val="00296189"/>
  </w:style>
  <w:style w:type="character" w:customStyle="1" w:styleId="Nagwek4Znak">
    <w:name w:val="Nagłówek 4 Znak"/>
    <w:link w:val="Nagwek4"/>
    <w:rsid w:val="00296189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96189"/>
    <w:rPr>
      <w:b/>
      <w:bCs/>
      <w:i/>
      <w:iCs/>
      <w:sz w:val="26"/>
      <w:szCs w:val="26"/>
    </w:rPr>
  </w:style>
  <w:style w:type="numbering" w:customStyle="1" w:styleId="Bezlisty11">
    <w:name w:val="Bez listy11"/>
    <w:next w:val="Bezlisty"/>
    <w:semiHidden/>
    <w:rsid w:val="00296189"/>
  </w:style>
  <w:style w:type="character" w:customStyle="1" w:styleId="Tekstpodstawowy3Znak">
    <w:name w:val="Tekst podstawowy 3 Znak"/>
    <w:link w:val="Tekstpodstawowy3"/>
    <w:rsid w:val="00296189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6189"/>
  </w:style>
  <w:style w:type="numbering" w:customStyle="1" w:styleId="Bezlisty21">
    <w:name w:val="Bez listy21"/>
    <w:next w:val="Bezlisty"/>
    <w:semiHidden/>
    <w:rsid w:val="00296189"/>
  </w:style>
  <w:style w:type="table" w:customStyle="1" w:styleId="Tabela-Siatka1">
    <w:name w:val="Tabela - Siatka1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296189"/>
    <w:rPr>
      <w:color w:val="800080"/>
      <w:u w:val="single"/>
    </w:rPr>
  </w:style>
  <w:style w:type="paragraph" w:customStyle="1" w:styleId="font0">
    <w:name w:val="font0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63">
    <w:name w:val="xl63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5">
    <w:name w:val="xl65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67">
    <w:name w:val="xl67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numbering" w:customStyle="1" w:styleId="Bezlisty3">
    <w:name w:val="Bez listy3"/>
    <w:next w:val="Bezlisty"/>
    <w:semiHidden/>
    <w:rsid w:val="00296189"/>
  </w:style>
  <w:style w:type="table" w:customStyle="1" w:styleId="Tabela-Siatka2">
    <w:name w:val="Tabela - Siatka2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29618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29618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E51EA4"/>
    <w:rPr>
      <w:sz w:val="22"/>
      <w:szCs w:val="22"/>
    </w:rPr>
  </w:style>
  <w:style w:type="paragraph" w:customStyle="1" w:styleId="text-justify">
    <w:name w:val="text-justify"/>
    <w:basedOn w:val="Normalny"/>
    <w:rsid w:val="00E51E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212A30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50">
    <w:name w:val="Nagłówek5"/>
    <w:basedOn w:val="Normalny"/>
    <w:next w:val="Podtytu"/>
    <w:rsid w:val="00E30C80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EC343A"/>
    <w:rPr>
      <w:color w:val="808080"/>
    </w:rPr>
  </w:style>
  <w:style w:type="character" w:customStyle="1" w:styleId="markedcontent">
    <w:name w:val="markedcontent"/>
    <w:basedOn w:val="Domylnaczcionkaakapitu"/>
    <w:rsid w:val="00776263"/>
  </w:style>
  <w:style w:type="paragraph" w:customStyle="1" w:styleId="Standard">
    <w:name w:val="Standard"/>
    <w:link w:val="StandardZnak"/>
    <w:rsid w:val="00671D64"/>
    <w:pPr>
      <w:widowControl w:val="0"/>
      <w:suppressAutoHyphens/>
      <w:autoSpaceDN w:val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Teksttreci">
    <w:name w:val="Tekst treści_"/>
    <w:link w:val="Teksttreci1"/>
    <w:locked/>
    <w:rsid w:val="00671D64"/>
    <w:rPr>
      <w:rFonts w:ascii="Arial" w:hAnsi="Arial" w:cs="Arial"/>
      <w:sz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71D64"/>
    <w:pPr>
      <w:widowControl w:val="0"/>
      <w:shd w:val="clear" w:color="auto" w:fill="FFFFFF"/>
      <w:spacing w:before="300" w:after="0" w:line="232" w:lineRule="exact"/>
      <w:ind w:hanging="440"/>
      <w:jc w:val="center"/>
    </w:pPr>
    <w:rPr>
      <w:rFonts w:ascii="Arial" w:hAnsi="Arial" w:cs="Arial"/>
      <w:sz w:val="18"/>
      <w:szCs w:val="20"/>
    </w:rPr>
  </w:style>
  <w:style w:type="paragraph" w:customStyle="1" w:styleId="tekst">
    <w:name w:val="tekst"/>
    <w:basedOn w:val="Tekstpodstawowywcity"/>
    <w:rsid w:val="00671D64"/>
    <w:pPr>
      <w:widowControl w:val="0"/>
      <w:spacing w:before="60" w:after="0" w:line="360" w:lineRule="auto"/>
      <w:ind w:left="0" w:firstLine="1134"/>
      <w:jc w:val="both"/>
    </w:pPr>
    <w:rPr>
      <w:rFonts w:eastAsia="SimSun"/>
      <w:kern w:val="2"/>
      <w:szCs w:val="20"/>
      <w:lang w:eastAsia="hi-IN" w:bidi="hi-IN"/>
    </w:rPr>
  </w:style>
  <w:style w:type="paragraph" w:customStyle="1" w:styleId="Akapitzlist2">
    <w:name w:val="Akapit z listą2"/>
    <w:basedOn w:val="Normalny"/>
    <w:rsid w:val="00671D64"/>
    <w:pPr>
      <w:widowControl w:val="0"/>
      <w:suppressAutoHyphens/>
      <w:spacing w:after="0" w:line="100" w:lineRule="atLeast"/>
      <w:ind w:left="708"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locked/>
    <w:rsid w:val="00671D64"/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4334AD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5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3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9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0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2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94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D87B-FE82-4FA0-9CFA-D22DF2CF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</vt:lpstr>
    </vt:vector>
  </TitlesOfParts>
  <Company/>
  <LinksUpToDate>false</LinksUpToDate>
  <CharactersWithSpaces>1337</CharactersWithSpaces>
  <SharedDoc>false</SharedDoc>
  <HLinks>
    <vt:vector size="24" baseType="variant">
      <vt:variant>
        <vt:i4>1703993</vt:i4>
      </vt:variant>
      <vt:variant>
        <vt:i4>9</vt:i4>
      </vt:variant>
      <vt:variant>
        <vt:i4>0</vt:i4>
      </vt:variant>
      <vt:variant>
        <vt:i4>5</vt:i4>
      </vt:variant>
      <vt:variant>
        <vt:lpwstr>mailto:iod@nowydwormaz.pl</vt:lpwstr>
      </vt:variant>
      <vt:variant>
        <vt:lpwstr/>
      </vt:variant>
      <vt:variant>
        <vt:i4>7471175</vt:i4>
      </vt:variant>
      <vt:variant>
        <vt:i4>6</vt:i4>
      </vt:variant>
      <vt:variant>
        <vt:i4>0</vt:i4>
      </vt:variant>
      <vt:variant>
        <vt:i4>5</vt:i4>
      </vt:variant>
      <vt:variant>
        <vt:lpwstr>mailto:przetargi@nowydwormaz.pl</vt:lpwstr>
      </vt:variant>
      <vt:variant>
        <vt:lpwstr/>
      </vt:variant>
      <vt:variant>
        <vt:i4>589835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https://miniportal.uzp.gov.pl/warunkiUslugi.aspx</vt:lpwstr>
      </vt:variant>
      <vt:variant>
        <vt:lpwstr/>
      </vt:variant>
      <vt:variant>
        <vt:i4>720987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https://miniportal.uzp.gov.pl/,ePUAPuhttps://epuap.gov.pl/wps/portal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</dc:title>
  <dc:creator>BURMISTRZ MIASTA NOWY DWÓR</dc:creator>
  <cp:lastModifiedBy>Dariusz Brzeziński</cp:lastModifiedBy>
  <cp:revision>2</cp:revision>
  <cp:lastPrinted>2025-10-09T08:35:00Z</cp:lastPrinted>
  <dcterms:created xsi:type="dcterms:W3CDTF">2025-10-09T08:43:00Z</dcterms:created>
  <dcterms:modified xsi:type="dcterms:W3CDTF">2025-10-09T08:43:00Z</dcterms:modified>
</cp:coreProperties>
</file>